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B976B" w14:textId="77777777" w:rsidR="00AC1004" w:rsidRPr="00D73D3F" w:rsidRDefault="00AC1004" w:rsidP="00AC1004">
      <w:pPr>
        <w:jc w:val="right"/>
      </w:pPr>
      <w:r w:rsidRPr="00D73D3F">
        <w:t>Утверждено</w:t>
      </w:r>
    </w:p>
    <w:p w14:paraId="0AECE87F" w14:textId="77777777" w:rsidR="00AC1004" w:rsidRPr="00D73D3F" w:rsidRDefault="00AC1004" w:rsidP="00AC1004">
      <w:pPr>
        <w:jc w:val="right"/>
      </w:pPr>
    </w:p>
    <w:p w14:paraId="3DA01718" w14:textId="77777777" w:rsidR="00AC1004" w:rsidRPr="00D73D3F" w:rsidRDefault="00AC1004" w:rsidP="00AC1004">
      <w:pPr>
        <w:jc w:val="right"/>
      </w:pPr>
    </w:p>
    <w:p w14:paraId="41A2CE15" w14:textId="77777777" w:rsidR="00AC1004" w:rsidRPr="00D73D3F" w:rsidRDefault="00AC1004" w:rsidP="00AC1004">
      <w:pPr>
        <w:jc w:val="right"/>
      </w:pPr>
    </w:p>
    <w:p w14:paraId="1DC8D7B8" w14:textId="77777777" w:rsidR="00AC1004" w:rsidRPr="00D73D3F" w:rsidRDefault="00AC1004" w:rsidP="00AC1004">
      <w:pPr>
        <w:jc w:val="right"/>
      </w:pPr>
      <w:r w:rsidRPr="00D73D3F">
        <w:t>от _____________ № ________</w:t>
      </w:r>
    </w:p>
    <w:p w14:paraId="3D086A63" w14:textId="77777777" w:rsidR="00AC1004" w:rsidRPr="00D73D3F" w:rsidRDefault="00AC1004" w:rsidP="00AC1004">
      <w:pPr>
        <w:jc w:val="center"/>
      </w:pPr>
    </w:p>
    <w:p w14:paraId="06E628D1" w14:textId="77777777" w:rsidR="00AC1004" w:rsidRPr="00D73D3F" w:rsidRDefault="00AC1004" w:rsidP="00AC1004">
      <w:pPr>
        <w:jc w:val="center"/>
      </w:pPr>
    </w:p>
    <w:p w14:paraId="46B88D07" w14:textId="77777777" w:rsidR="00AC1004" w:rsidRPr="00D73D3F" w:rsidRDefault="00AC1004" w:rsidP="00AC1004">
      <w:pPr>
        <w:jc w:val="center"/>
      </w:pPr>
    </w:p>
    <w:p w14:paraId="31071ABD" w14:textId="77777777" w:rsidR="00AC1004" w:rsidRPr="00D73D3F" w:rsidRDefault="00AC1004" w:rsidP="00AC1004">
      <w:pPr>
        <w:jc w:val="center"/>
      </w:pPr>
    </w:p>
    <w:p w14:paraId="78998C4A" w14:textId="77777777" w:rsidR="00AC1004" w:rsidRPr="00D73D3F" w:rsidRDefault="00AC1004" w:rsidP="00AC1004">
      <w:pPr>
        <w:jc w:val="center"/>
      </w:pPr>
    </w:p>
    <w:p w14:paraId="35A7E599" w14:textId="7ABDB795" w:rsidR="00AC1004" w:rsidRPr="00D73D3F" w:rsidRDefault="00AC1004" w:rsidP="00AC1004">
      <w:pPr>
        <w:jc w:val="center"/>
      </w:pPr>
    </w:p>
    <w:p w14:paraId="5B38CB82" w14:textId="2CE42826" w:rsidR="00AC1004" w:rsidRPr="00D73D3F" w:rsidRDefault="00AC1004" w:rsidP="00AC1004">
      <w:pPr>
        <w:jc w:val="center"/>
      </w:pPr>
    </w:p>
    <w:p w14:paraId="051FFC06" w14:textId="77777777" w:rsidR="00AC1004" w:rsidRPr="00D73D3F" w:rsidRDefault="00AC1004" w:rsidP="00AC1004">
      <w:pPr>
        <w:jc w:val="center"/>
      </w:pPr>
    </w:p>
    <w:p w14:paraId="371412B3" w14:textId="77777777" w:rsidR="00AC1004" w:rsidRPr="00D73D3F" w:rsidRDefault="00AC1004" w:rsidP="00AC1004">
      <w:pPr>
        <w:jc w:val="center"/>
      </w:pPr>
    </w:p>
    <w:p w14:paraId="181E306D" w14:textId="38D34236" w:rsidR="00AC1004" w:rsidRPr="00D73D3F" w:rsidRDefault="00874580" w:rsidP="00AC1004">
      <w:pPr>
        <w:jc w:val="center"/>
        <w:rPr>
          <w:b/>
          <w:bCs/>
        </w:rPr>
      </w:pPr>
      <w:r w:rsidRPr="00D73D3F">
        <w:rPr>
          <w:b/>
          <w:bCs/>
        </w:rPr>
        <w:t>ГЕНЕРАЛЬНЫЙ ПЛАН</w:t>
      </w:r>
    </w:p>
    <w:p w14:paraId="7DC5AF60" w14:textId="676E30CA" w:rsidR="00AC1004" w:rsidRPr="00D73D3F" w:rsidRDefault="0082374A" w:rsidP="00AC1004">
      <w:pPr>
        <w:jc w:val="center"/>
        <w:rPr>
          <w:b/>
          <w:bCs/>
        </w:rPr>
      </w:pPr>
      <w:r w:rsidRPr="00D73D3F">
        <w:rPr>
          <w:b/>
          <w:bCs/>
        </w:rPr>
        <w:t>ФИЛИППОВСКОГО</w:t>
      </w:r>
      <w:r w:rsidR="00AC1004" w:rsidRPr="00D73D3F">
        <w:rPr>
          <w:b/>
          <w:bCs/>
        </w:rPr>
        <w:t xml:space="preserve"> СЕЛЬСОВЕТА</w:t>
      </w:r>
    </w:p>
    <w:p w14:paraId="59347F71" w14:textId="59144458" w:rsidR="00AC1004" w:rsidRPr="00D73D3F" w:rsidRDefault="00FD7C64" w:rsidP="00AC1004">
      <w:pPr>
        <w:jc w:val="center"/>
        <w:rPr>
          <w:b/>
          <w:bCs/>
        </w:rPr>
      </w:pPr>
      <w:r w:rsidRPr="00D73D3F">
        <w:rPr>
          <w:b/>
          <w:bCs/>
        </w:rPr>
        <w:t>ОРДЫНСКОГО</w:t>
      </w:r>
      <w:r w:rsidR="00AC1004" w:rsidRPr="00D73D3F">
        <w:rPr>
          <w:b/>
          <w:bCs/>
        </w:rPr>
        <w:t xml:space="preserve"> РАЙОНА НОВОСИБИРСКОЙ ОБЛАСТИ</w:t>
      </w:r>
    </w:p>
    <w:p w14:paraId="4E09F495" w14:textId="77777777" w:rsidR="00AC1004" w:rsidRPr="00D73D3F" w:rsidRDefault="00AC1004" w:rsidP="00AC1004">
      <w:pPr>
        <w:jc w:val="center"/>
      </w:pPr>
      <w:r w:rsidRPr="00D73D3F">
        <w:t>Положение о территориальном планировании</w:t>
      </w:r>
    </w:p>
    <w:p w14:paraId="5ED62C10" w14:textId="77777777" w:rsidR="004C00E2" w:rsidRPr="00D73D3F" w:rsidRDefault="004C00E2" w:rsidP="004C00E2">
      <w:pPr>
        <w:ind w:firstLine="0"/>
        <w:jc w:val="center"/>
      </w:pPr>
    </w:p>
    <w:p w14:paraId="59653A14" w14:textId="77777777" w:rsidR="004C00E2" w:rsidRPr="00D73D3F" w:rsidRDefault="004C00E2" w:rsidP="004C00E2">
      <w:pPr>
        <w:ind w:firstLine="0"/>
        <w:jc w:val="center"/>
      </w:pPr>
    </w:p>
    <w:p w14:paraId="1B71F586" w14:textId="77777777" w:rsidR="004C00E2" w:rsidRPr="00D73D3F" w:rsidRDefault="004C00E2" w:rsidP="004C00E2">
      <w:pPr>
        <w:ind w:firstLine="0"/>
        <w:jc w:val="center"/>
      </w:pPr>
    </w:p>
    <w:p w14:paraId="7DE4CA80" w14:textId="77777777" w:rsidR="004C00E2" w:rsidRPr="00D73D3F" w:rsidRDefault="004C00E2" w:rsidP="004C00E2">
      <w:pPr>
        <w:ind w:firstLine="0"/>
      </w:pPr>
    </w:p>
    <w:p w14:paraId="4D3992E0" w14:textId="77777777" w:rsidR="004C00E2" w:rsidRPr="00D73D3F" w:rsidRDefault="004C00E2" w:rsidP="004C00E2">
      <w:pPr>
        <w:ind w:firstLine="0"/>
      </w:pPr>
    </w:p>
    <w:p w14:paraId="34C47750" w14:textId="77777777" w:rsidR="004C00E2" w:rsidRPr="00D73D3F" w:rsidRDefault="004C00E2" w:rsidP="004C00E2">
      <w:pPr>
        <w:ind w:firstLine="0"/>
      </w:pPr>
    </w:p>
    <w:p w14:paraId="70220D07" w14:textId="77777777" w:rsidR="004C00E2" w:rsidRPr="00D73D3F" w:rsidRDefault="004C00E2" w:rsidP="004C00E2">
      <w:pPr>
        <w:ind w:firstLine="0"/>
      </w:pPr>
    </w:p>
    <w:p w14:paraId="655AC4FE" w14:textId="77777777" w:rsidR="004C00E2" w:rsidRPr="00D73D3F" w:rsidRDefault="004C00E2" w:rsidP="004C00E2">
      <w:pPr>
        <w:ind w:firstLine="0"/>
        <w:rPr>
          <w:szCs w:val="28"/>
        </w:rPr>
      </w:pPr>
      <w:r w:rsidRPr="00D73D3F">
        <w:rPr>
          <w:b/>
          <w:bCs/>
          <w:szCs w:val="28"/>
        </w:rPr>
        <w:t>Исполнитель:</w:t>
      </w:r>
      <w:r w:rsidRPr="00D73D3F">
        <w:rPr>
          <w:szCs w:val="28"/>
        </w:rPr>
        <w:t xml:space="preserve"> ИП Набатов Д.А.</w:t>
      </w:r>
    </w:p>
    <w:p w14:paraId="6644436D" w14:textId="77777777" w:rsidR="004C00E2" w:rsidRPr="00D73D3F" w:rsidRDefault="004C00E2" w:rsidP="004C00E2">
      <w:pPr>
        <w:ind w:firstLine="0"/>
      </w:pPr>
    </w:p>
    <w:p w14:paraId="63DB8FCD" w14:textId="77777777" w:rsidR="004C00E2" w:rsidRPr="00D73D3F" w:rsidRDefault="004C00E2" w:rsidP="004C00E2">
      <w:pPr>
        <w:ind w:firstLine="0"/>
      </w:pPr>
    </w:p>
    <w:p w14:paraId="79289831" w14:textId="77777777" w:rsidR="004C00E2" w:rsidRPr="00D73D3F" w:rsidRDefault="004C00E2" w:rsidP="004C00E2">
      <w:pPr>
        <w:ind w:firstLine="0"/>
      </w:pPr>
    </w:p>
    <w:p w14:paraId="25637F25" w14:textId="77777777" w:rsidR="004C00E2" w:rsidRPr="00D73D3F" w:rsidRDefault="004C00E2" w:rsidP="004C00E2">
      <w:pPr>
        <w:ind w:firstLine="0"/>
      </w:pPr>
    </w:p>
    <w:p w14:paraId="75118548" w14:textId="77777777" w:rsidR="004C00E2" w:rsidRPr="00D73D3F" w:rsidRDefault="004C00E2" w:rsidP="004C00E2">
      <w:pPr>
        <w:ind w:firstLine="0"/>
      </w:pPr>
    </w:p>
    <w:p w14:paraId="3C330900" w14:textId="77777777" w:rsidR="004C00E2" w:rsidRPr="00D73D3F" w:rsidRDefault="004C00E2" w:rsidP="004C00E2">
      <w:pPr>
        <w:ind w:firstLine="0"/>
        <w:jc w:val="right"/>
        <w:rPr>
          <w:szCs w:val="28"/>
        </w:rPr>
      </w:pPr>
      <w:r w:rsidRPr="00D73D3F">
        <w:rPr>
          <w:szCs w:val="28"/>
        </w:rPr>
        <w:t>Руководитель проекта:</w:t>
      </w:r>
    </w:p>
    <w:p w14:paraId="0CED29EF" w14:textId="77777777" w:rsidR="004C00E2" w:rsidRPr="00D73D3F" w:rsidRDefault="004C00E2" w:rsidP="004C00E2">
      <w:pPr>
        <w:ind w:firstLine="0"/>
        <w:jc w:val="right"/>
        <w:rPr>
          <w:szCs w:val="28"/>
        </w:rPr>
      </w:pPr>
    </w:p>
    <w:p w14:paraId="016E5CA4" w14:textId="77777777" w:rsidR="004C00E2" w:rsidRPr="00D73D3F" w:rsidRDefault="004C00E2" w:rsidP="004C00E2">
      <w:pPr>
        <w:ind w:firstLine="0"/>
        <w:jc w:val="right"/>
        <w:rPr>
          <w:szCs w:val="28"/>
        </w:rPr>
      </w:pPr>
    </w:p>
    <w:p w14:paraId="01E4B681" w14:textId="77777777" w:rsidR="004C00E2" w:rsidRPr="00D73D3F" w:rsidRDefault="004C00E2" w:rsidP="004C00E2">
      <w:pPr>
        <w:ind w:firstLine="0"/>
        <w:jc w:val="right"/>
        <w:rPr>
          <w:szCs w:val="28"/>
        </w:rPr>
      </w:pPr>
      <w:r w:rsidRPr="00D73D3F">
        <w:rPr>
          <w:szCs w:val="28"/>
        </w:rPr>
        <w:t>________________________Набатов Д.А.</w:t>
      </w:r>
    </w:p>
    <w:p w14:paraId="3E3A2BCF" w14:textId="77777777" w:rsidR="004C00E2" w:rsidRPr="00D73D3F" w:rsidRDefault="004C00E2" w:rsidP="004C00E2">
      <w:pPr>
        <w:ind w:firstLine="0"/>
      </w:pPr>
    </w:p>
    <w:p w14:paraId="58AF8B56" w14:textId="77777777" w:rsidR="004C00E2" w:rsidRPr="00D73D3F" w:rsidRDefault="004C00E2" w:rsidP="004C00E2">
      <w:pPr>
        <w:ind w:firstLine="0"/>
        <w:jc w:val="center"/>
      </w:pPr>
    </w:p>
    <w:p w14:paraId="61813962" w14:textId="77777777" w:rsidR="004C00E2" w:rsidRPr="00D73D3F" w:rsidRDefault="004C00E2" w:rsidP="004C00E2">
      <w:pPr>
        <w:ind w:firstLine="0"/>
        <w:jc w:val="center"/>
      </w:pPr>
    </w:p>
    <w:p w14:paraId="358347F5" w14:textId="77777777" w:rsidR="004C00E2" w:rsidRPr="00D73D3F" w:rsidRDefault="004C00E2" w:rsidP="004C00E2">
      <w:pPr>
        <w:ind w:firstLine="0"/>
        <w:jc w:val="center"/>
      </w:pPr>
    </w:p>
    <w:p w14:paraId="086C564D" w14:textId="77777777" w:rsidR="004C00E2" w:rsidRPr="00D73D3F" w:rsidRDefault="004C00E2" w:rsidP="004C00E2">
      <w:pPr>
        <w:ind w:firstLine="0"/>
        <w:jc w:val="center"/>
      </w:pPr>
    </w:p>
    <w:p w14:paraId="3F3788B6" w14:textId="77777777" w:rsidR="004C00E2" w:rsidRPr="00D73D3F" w:rsidRDefault="004C00E2" w:rsidP="004C00E2">
      <w:pPr>
        <w:ind w:firstLine="0"/>
        <w:jc w:val="center"/>
      </w:pPr>
    </w:p>
    <w:p w14:paraId="5084858F" w14:textId="77777777" w:rsidR="004C00E2" w:rsidRPr="00D73D3F" w:rsidRDefault="004C00E2" w:rsidP="004C00E2">
      <w:pPr>
        <w:ind w:firstLine="0"/>
        <w:jc w:val="center"/>
      </w:pPr>
    </w:p>
    <w:p w14:paraId="7DB7D275" w14:textId="7247C1CA" w:rsidR="00AC1004" w:rsidRPr="00D73D3F" w:rsidRDefault="00AC1004" w:rsidP="00AC1004">
      <w:pPr>
        <w:jc w:val="center"/>
      </w:pPr>
      <w:r w:rsidRPr="00D73D3F">
        <w:t>ЯРОСЛАВЛЬ</w:t>
      </w:r>
      <w:r w:rsidR="00332658" w:rsidRPr="00D73D3F">
        <w:t>,</w:t>
      </w:r>
      <w:r w:rsidRPr="00D73D3F">
        <w:t xml:space="preserve"> 202</w:t>
      </w:r>
      <w:r w:rsidR="005E10EE" w:rsidRPr="00D73D3F">
        <w:t>4</w:t>
      </w:r>
    </w:p>
    <w:p w14:paraId="09466F13" w14:textId="77777777" w:rsidR="00AC1004" w:rsidRPr="00D73D3F" w:rsidRDefault="00AC1004" w:rsidP="00AC1004"/>
    <w:p w14:paraId="560BD1F4" w14:textId="77777777" w:rsidR="00AC1004" w:rsidRPr="00D73D3F" w:rsidRDefault="00AC1004" w:rsidP="00AC1004"/>
    <w:p w14:paraId="494465D2" w14:textId="6E1FD3C3" w:rsidR="00AC1004" w:rsidRPr="00D73D3F" w:rsidRDefault="00AC1004" w:rsidP="00AC1004">
      <w:pPr>
        <w:sectPr w:rsidR="00AC1004" w:rsidRPr="00D73D3F" w:rsidSect="00EF44D5">
          <w:footerReference w:type="default" r:id="rId8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D5753FC" w14:textId="246E01A2" w:rsidR="0014554E" w:rsidRPr="00D73D3F" w:rsidRDefault="00AC1004" w:rsidP="00EA0BB1">
      <w:pPr>
        <w:jc w:val="center"/>
        <w:rPr>
          <w:rFonts w:cs="Times New Roman"/>
          <w:bCs/>
          <w:szCs w:val="28"/>
        </w:rPr>
      </w:pPr>
      <w:r w:rsidRPr="00D73D3F">
        <w:rPr>
          <w:rFonts w:cs="Times New Roman"/>
          <w:bCs/>
          <w:szCs w:val="28"/>
        </w:rPr>
        <w:lastRenderedPageBreak/>
        <w:t>СОДЕРЖАНИЕ</w:t>
      </w:r>
    </w:p>
    <w:p w14:paraId="67BFEFF6" w14:textId="06AED176" w:rsidR="009D532A" w:rsidRPr="00D73D3F" w:rsidRDefault="009D532A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D73D3F">
        <w:rPr>
          <w:rFonts w:cs="Times New Roman"/>
          <w:b w:val="0"/>
          <w:szCs w:val="28"/>
        </w:rPr>
        <w:fldChar w:fldCharType="begin"/>
      </w:r>
      <w:r w:rsidRPr="00D73D3F">
        <w:rPr>
          <w:rFonts w:cs="Times New Roman"/>
          <w:b w:val="0"/>
          <w:szCs w:val="28"/>
        </w:rPr>
        <w:instrText xml:space="preserve"> TOC \o "1-3" \h \z \u </w:instrText>
      </w:r>
      <w:r w:rsidRPr="00D73D3F">
        <w:rPr>
          <w:rFonts w:cs="Times New Roman"/>
          <w:b w:val="0"/>
          <w:szCs w:val="28"/>
        </w:rPr>
        <w:fldChar w:fldCharType="separate"/>
      </w:r>
      <w:hyperlink w:anchor="_Toc154437703" w:history="1">
        <w:r w:rsidRPr="00D73D3F">
          <w:rPr>
            <w:rStyle w:val="a6"/>
            <w:noProof/>
            <w:color w:val="auto"/>
            <w:lang w:bidi="hi-IN"/>
          </w:rPr>
          <w:t>Общие положения</w:t>
        </w:r>
        <w:r w:rsidRPr="00D73D3F">
          <w:rPr>
            <w:noProof/>
            <w:webHidden/>
          </w:rPr>
          <w:tab/>
        </w:r>
        <w:r w:rsidRPr="00D73D3F">
          <w:rPr>
            <w:noProof/>
            <w:webHidden/>
          </w:rPr>
          <w:fldChar w:fldCharType="begin"/>
        </w:r>
        <w:r w:rsidRPr="00D73D3F">
          <w:rPr>
            <w:noProof/>
            <w:webHidden/>
          </w:rPr>
          <w:instrText xml:space="preserve"> PAGEREF _Toc154437703 \h </w:instrText>
        </w:r>
        <w:r w:rsidRPr="00D73D3F">
          <w:rPr>
            <w:noProof/>
            <w:webHidden/>
          </w:rPr>
        </w:r>
        <w:r w:rsidRPr="00D73D3F">
          <w:rPr>
            <w:noProof/>
            <w:webHidden/>
          </w:rPr>
          <w:fldChar w:fldCharType="separate"/>
        </w:r>
        <w:r w:rsidR="00D73D3F">
          <w:rPr>
            <w:noProof/>
            <w:webHidden/>
          </w:rPr>
          <w:t>3</w:t>
        </w:r>
        <w:r w:rsidRPr="00D73D3F">
          <w:rPr>
            <w:noProof/>
            <w:webHidden/>
          </w:rPr>
          <w:fldChar w:fldCharType="end"/>
        </w:r>
      </w:hyperlink>
    </w:p>
    <w:p w14:paraId="4965ABC7" w14:textId="4BB98EB0" w:rsidR="009D532A" w:rsidRPr="00D73D3F" w:rsidRDefault="00000000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54437704" w:history="1">
        <w:r w:rsidR="009D532A" w:rsidRPr="00D73D3F">
          <w:rPr>
            <w:rStyle w:val="a6"/>
            <w:rFonts w:cs="Times New Roman"/>
            <w:noProof/>
            <w:color w:val="auto"/>
            <w:lang w:bidi="hi-IN"/>
          </w:rPr>
          <w:t>1.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D532A" w:rsidRPr="00D73D3F">
          <w:rPr>
            <w:noProof/>
            <w:webHidden/>
          </w:rPr>
          <w:tab/>
        </w:r>
        <w:r w:rsidR="009D532A" w:rsidRPr="00D73D3F">
          <w:rPr>
            <w:noProof/>
            <w:webHidden/>
          </w:rPr>
          <w:fldChar w:fldCharType="begin"/>
        </w:r>
        <w:r w:rsidR="009D532A" w:rsidRPr="00D73D3F">
          <w:rPr>
            <w:noProof/>
            <w:webHidden/>
          </w:rPr>
          <w:instrText xml:space="preserve"> PAGEREF _Toc154437704 \h </w:instrText>
        </w:r>
        <w:r w:rsidR="009D532A" w:rsidRPr="00D73D3F">
          <w:rPr>
            <w:noProof/>
            <w:webHidden/>
          </w:rPr>
        </w:r>
        <w:r w:rsidR="009D532A" w:rsidRPr="00D73D3F">
          <w:rPr>
            <w:noProof/>
            <w:webHidden/>
          </w:rPr>
          <w:fldChar w:fldCharType="separate"/>
        </w:r>
        <w:r w:rsidR="00D73D3F">
          <w:rPr>
            <w:noProof/>
            <w:webHidden/>
          </w:rPr>
          <w:t>4</w:t>
        </w:r>
        <w:r w:rsidR="009D532A" w:rsidRPr="00D73D3F">
          <w:rPr>
            <w:noProof/>
            <w:webHidden/>
          </w:rPr>
          <w:fldChar w:fldCharType="end"/>
        </w:r>
      </w:hyperlink>
    </w:p>
    <w:p w14:paraId="5C7BC1FD" w14:textId="36D7E21B" w:rsidR="009D532A" w:rsidRPr="00D73D3F" w:rsidRDefault="00000000">
      <w:pPr>
        <w:pStyle w:val="13"/>
        <w:tabs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54437705" w:history="1">
        <w:r w:rsidR="009D532A" w:rsidRPr="00D73D3F">
          <w:rPr>
            <w:rStyle w:val="a6"/>
            <w:rFonts w:cs="Times New Roman"/>
            <w:noProof/>
            <w:color w:val="auto"/>
            <w:lang w:bidi="hi-IN"/>
          </w:rPr>
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D532A" w:rsidRPr="00D73D3F">
          <w:rPr>
            <w:noProof/>
            <w:webHidden/>
          </w:rPr>
          <w:tab/>
        </w:r>
        <w:r w:rsidR="009D532A" w:rsidRPr="00D73D3F">
          <w:rPr>
            <w:noProof/>
            <w:webHidden/>
          </w:rPr>
          <w:fldChar w:fldCharType="begin"/>
        </w:r>
        <w:r w:rsidR="009D532A" w:rsidRPr="00D73D3F">
          <w:rPr>
            <w:noProof/>
            <w:webHidden/>
          </w:rPr>
          <w:instrText xml:space="preserve"> PAGEREF _Toc154437705 \h </w:instrText>
        </w:r>
        <w:r w:rsidR="009D532A" w:rsidRPr="00D73D3F">
          <w:rPr>
            <w:noProof/>
            <w:webHidden/>
          </w:rPr>
        </w:r>
        <w:r w:rsidR="009D532A" w:rsidRPr="00D73D3F">
          <w:rPr>
            <w:noProof/>
            <w:webHidden/>
          </w:rPr>
          <w:fldChar w:fldCharType="separate"/>
        </w:r>
        <w:r w:rsidR="00D73D3F">
          <w:rPr>
            <w:noProof/>
            <w:webHidden/>
          </w:rPr>
          <w:t>6</w:t>
        </w:r>
        <w:r w:rsidR="009D532A" w:rsidRPr="00D73D3F">
          <w:rPr>
            <w:noProof/>
            <w:webHidden/>
          </w:rPr>
          <w:fldChar w:fldCharType="end"/>
        </w:r>
      </w:hyperlink>
    </w:p>
    <w:p w14:paraId="34C9434E" w14:textId="12CDF8CE" w:rsidR="0014554E" w:rsidRPr="00D73D3F" w:rsidRDefault="009D532A" w:rsidP="0014554E">
      <w:pPr>
        <w:rPr>
          <w:rFonts w:cs="Times New Roman"/>
          <w:szCs w:val="28"/>
        </w:rPr>
      </w:pPr>
      <w:r w:rsidRPr="00D73D3F">
        <w:rPr>
          <w:rFonts w:cs="Times New Roman"/>
          <w:b/>
          <w:szCs w:val="28"/>
        </w:rPr>
        <w:fldChar w:fldCharType="end"/>
      </w:r>
    </w:p>
    <w:p w14:paraId="449F7FF7" w14:textId="77777777" w:rsidR="00AC1004" w:rsidRPr="00D73D3F" w:rsidRDefault="00AC1004" w:rsidP="00AC1004">
      <w:pPr>
        <w:rPr>
          <w:b/>
          <w:szCs w:val="28"/>
        </w:rPr>
      </w:pPr>
      <w:r w:rsidRPr="00D73D3F">
        <w:rPr>
          <w:b/>
          <w:szCs w:val="28"/>
        </w:rPr>
        <w:t>СОСТАВ ГРАФИЧЕСКИХ МАТЕРИАЛОВ ПРОЕКТА</w:t>
      </w:r>
    </w:p>
    <w:p w14:paraId="35FD0F7B" w14:textId="77777777" w:rsidR="00AC1004" w:rsidRPr="00D73D3F" w:rsidRDefault="00AC1004" w:rsidP="00AC100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895"/>
        <w:gridCol w:w="1733"/>
      </w:tblGrid>
      <w:tr w:rsidR="00D73D3F" w:rsidRPr="00D73D3F" w14:paraId="2D05FFF3" w14:textId="77777777" w:rsidTr="000D1788">
        <w:trPr>
          <w:cantSplit/>
          <w:jc w:val="center"/>
        </w:trPr>
        <w:tc>
          <w:tcPr>
            <w:tcW w:w="4100" w:type="pct"/>
            <w:shd w:val="clear" w:color="auto" w:fill="FFFFFF"/>
            <w:vAlign w:val="center"/>
          </w:tcPr>
          <w:p w14:paraId="05FEC3F8" w14:textId="77777777" w:rsidR="0047667A" w:rsidRPr="00D73D3F" w:rsidRDefault="0047667A" w:rsidP="000D1788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Наименование чертежа</w:t>
            </w:r>
          </w:p>
        </w:tc>
        <w:tc>
          <w:tcPr>
            <w:tcW w:w="900" w:type="pct"/>
            <w:shd w:val="clear" w:color="auto" w:fill="FFFFFF"/>
            <w:vAlign w:val="center"/>
          </w:tcPr>
          <w:p w14:paraId="19B0C1C2" w14:textId="77777777" w:rsidR="0047667A" w:rsidRPr="00D73D3F" w:rsidRDefault="0047667A" w:rsidP="000D1788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Масштаб</w:t>
            </w:r>
          </w:p>
        </w:tc>
      </w:tr>
      <w:tr w:rsidR="00D73D3F" w:rsidRPr="00D73D3F" w14:paraId="547FF623" w14:textId="77777777" w:rsidTr="000D1788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5A38EA43" w14:textId="77777777" w:rsidR="0047667A" w:rsidRPr="00D73D3F" w:rsidRDefault="0047667A" w:rsidP="000D1788">
            <w:pPr>
              <w:pStyle w:val="a4"/>
              <w:rPr>
                <w:lang w:val="ru-RU"/>
              </w:rPr>
            </w:pPr>
            <w:r w:rsidRPr="00D73D3F">
              <w:rPr>
                <w:lang w:val="ru-RU"/>
              </w:rPr>
              <w:t>Материалы по обоснованию</w:t>
            </w:r>
          </w:p>
        </w:tc>
      </w:tr>
      <w:tr w:rsidR="00D73D3F" w:rsidRPr="00D73D3F" w14:paraId="06E965B1" w14:textId="77777777" w:rsidTr="000D1788">
        <w:trPr>
          <w:cantSplit/>
          <w:jc w:val="center"/>
        </w:trPr>
        <w:tc>
          <w:tcPr>
            <w:tcW w:w="4100" w:type="pct"/>
            <w:vAlign w:val="center"/>
          </w:tcPr>
          <w:p w14:paraId="4C1288D6" w14:textId="77777777" w:rsidR="0047667A" w:rsidRPr="00D73D3F" w:rsidRDefault="0047667A" w:rsidP="000D1788">
            <w:pPr>
              <w:pStyle w:val="a3"/>
              <w:rPr>
                <w:highlight w:val="yellow"/>
                <w:lang w:val="ru-RU"/>
              </w:rPr>
            </w:pPr>
            <w:r w:rsidRPr="00D73D3F">
              <w:rPr>
                <w:lang w:val="ru-RU"/>
              </w:rPr>
              <w:t>Основная карта материалов по обоснованию</w:t>
            </w:r>
          </w:p>
        </w:tc>
        <w:tc>
          <w:tcPr>
            <w:tcW w:w="900" w:type="pct"/>
            <w:vAlign w:val="center"/>
          </w:tcPr>
          <w:p w14:paraId="7E1857B3" w14:textId="77777777" w:rsidR="0047667A" w:rsidRPr="00D73D3F" w:rsidRDefault="0047667A" w:rsidP="000D1788">
            <w:pPr>
              <w:pStyle w:val="a3"/>
              <w:jc w:val="center"/>
              <w:rPr>
                <w:lang w:val="ru-RU"/>
              </w:rPr>
            </w:pPr>
            <w:r w:rsidRPr="00D73D3F">
              <w:rPr>
                <w:lang w:val="ru-RU"/>
              </w:rPr>
              <w:t>М 1:25000</w:t>
            </w:r>
          </w:p>
        </w:tc>
      </w:tr>
      <w:tr w:rsidR="00D73D3F" w:rsidRPr="00D73D3F" w14:paraId="6BC62D87" w14:textId="77777777" w:rsidTr="000D1788">
        <w:trPr>
          <w:cantSplit/>
          <w:jc w:val="center"/>
        </w:trPr>
        <w:tc>
          <w:tcPr>
            <w:tcW w:w="4100" w:type="pct"/>
            <w:vAlign w:val="center"/>
          </w:tcPr>
          <w:p w14:paraId="42EEEDEC" w14:textId="77777777" w:rsidR="0047667A" w:rsidRPr="00D73D3F" w:rsidRDefault="0047667A" w:rsidP="000D1788">
            <w:pPr>
              <w:pStyle w:val="a3"/>
              <w:rPr>
                <w:highlight w:val="yellow"/>
                <w:lang w:val="ru-RU"/>
              </w:rPr>
            </w:pPr>
            <w:r w:rsidRPr="00D73D3F">
              <w:rPr>
                <w:rFonts w:cs="Times New Roman"/>
                <w:lang w:val="ru-RU"/>
              </w:rPr>
              <w:t>Карта зон с особыми условиями использования территории,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900" w:type="pct"/>
            <w:vAlign w:val="center"/>
          </w:tcPr>
          <w:p w14:paraId="632A6088" w14:textId="77777777" w:rsidR="0047667A" w:rsidRPr="00D73D3F" w:rsidRDefault="0047667A" w:rsidP="000D1788">
            <w:pPr>
              <w:pStyle w:val="a3"/>
              <w:jc w:val="center"/>
              <w:rPr>
                <w:lang w:val="ru-RU"/>
              </w:rPr>
            </w:pPr>
            <w:r w:rsidRPr="00D73D3F">
              <w:rPr>
                <w:lang w:val="ru-RU"/>
              </w:rPr>
              <w:t>М 1:25000</w:t>
            </w:r>
          </w:p>
        </w:tc>
      </w:tr>
      <w:tr w:rsidR="00D73D3F" w:rsidRPr="00D73D3F" w14:paraId="44042D0C" w14:textId="77777777" w:rsidTr="000D1788">
        <w:trPr>
          <w:cantSplit/>
          <w:jc w:val="center"/>
        </w:trPr>
        <w:tc>
          <w:tcPr>
            <w:tcW w:w="4100" w:type="pct"/>
            <w:vAlign w:val="center"/>
          </w:tcPr>
          <w:p w14:paraId="2CCD7201" w14:textId="77777777" w:rsidR="0047667A" w:rsidRPr="00D73D3F" w:rsidRDefault="0047667A" w:rsidP="000D1788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Карта земель по категориям</w:t>
            </w:r>
          </w:p>
        </w:tc>
        <w:tc>
          <w:tcPr>
            <w:tcW w:w="900" w:type="pct"/>
            <w:vAlign w:val="center"/>
          </w:tcPr>
          <w:p w14:paraId="609B61CF" w14:textId="77777777" w:rsidR="0047667A" w:rsidRPr="00D73D3F" w:rsidRDefault="0047667A" w:rsidP="000D1788">
            <w:pPr>
              <w:pStyle w:val="a3"/>
              <w:jc w:val="center"/>
              <w:rPr>
                <w:lang w:val="ru-RU"/>
              </w:rPr>
            </w:pPr>
            <w:r w:rsidRPr="00D73D3F">
              <w:rPr>
                <w:lang w:val="ru-RU"/>
              </w:rPr>
              <w:t>М 1:25000</w:t>
            </w:r>
          </w:p>
        </w:tc>
      </w:tr>
      <w:tr w:rsidR="00D73D3F" w:rsidRPr="00D73D3F" w14:paraId="2BA7D7E8" w14:textId="77777777" w:rsidTr="000D1788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14:paraId="6F40FFF2" w14:textId="77777777" w:rsidR="0047667A" w:rsidRPr="00D73D3F" w:rsidRDefault="0047667A" w:rsidP="000D1788">
            <w:pPr>
              <w:pStyle w:val="a4"/>
              <w:rPr>
                <w:lang w:val="ru-RU"/>
              </w:rPr>
            </w:pPr>
            <w:r w:rsidRPr="00D73D3F">
              <w:rPr>
                <w:lang w:val="ru-RU"/>
              </w:rPr>
              <w:t>Утверждаемая часть</w:t>
            </w:r>
          </w:p>
        </w:tc>
      </w:tr>
      <w:tr w:rsidR="00D73D3F" w:rsidRPr="00D73D3F" w14:paraId="253A9607" w14:textId="77777777" w:rsidTr="000D1788">
        <w:trPr>
          <w:cantSplit/>
          <w:jc w:val="center"/>
        </w:trPr>
        <w:tc>
          <w:tcPr>
            <w:tcW w:w="4100" w:type="pct"/>
            <w:vAlign w:val="center"/>
          </w:tcPr>
          <w:p w14:paraId="6112B5D2" w14:textId="77777777" w:rsidR="0047667A" w:rsidRPr="00D73D3F" w:rsidRDefault="0047667A" w:rsidP="000D1788">
            <w:pPr>
              <w:pStyle w:val="a3"/>
              <w:rPr>
                <w:highlight w:val="yellow"/>
                <w:lang w:val="ru-RU"/>
              </w:rPr>
            </w:pPr>
            <w:r w:rsidRPr="00D73D3F">
              <w:rPr>
                <w:lang w:val="ru-RU"/>
              </w:rPr>
              <w:t>Карта границ населенных пунктов</w:t>
            </w:r>
          </w:p>
        </w:tc>
        <w:tc>
          <w:tcPr>
            <w:tcW w:w="900" w:type="pct"/>
            <w:vAlign w:val="center"/>
          </w:tcPr>
          <w:p w14:paraId="25D631A0" w14:textId="77777777" w:rsidR="0047667A" w:rsidRPr="00D73D3F" w:rsidRDefault="0047667A" w:rsidP="000D1788">
            <w:pPr>
              <w:pStyle w:val="a3"/>
              <w:jc w:val="center"/>
              <w:rPr>
                <w:lang w:val="ru-RU"/>
              </w:rPr>
            </w:pPr>
            <w:r w:rsidRPr="00D73D3F">
              <w:rPr>
                <w:lang w:val="ru-RU"/>
              </w:rPr>
              <w:t>М 1:25000</w:t>
            </w:r>
          </w:p>
        </w:tc>
      </w:tr>
      <w:tr w:rsidR="00D73D3F" w:rsidRPr="00D73D3F" w14:paraId="3C229AD2" w14:textId="77777777" w:rsidTr="000D1788">
        <w:trPr>
          <w:cantSplit/>
          <w:jc w:val="center"/>
        </w:trPr>
        <w:tc>
          <w:tcPr>
            <w:tcW w:w="4100" w:type="pct"/>
            <w:vAlign w:val="center"/>
          </w:tcPr>
          <w:p w14:paraId="539A4848" w14:textId="77777777" w:rsidR="0047667A" w:rsidRPr="00D73D3F" w:rsidRDefault="0047667A" w:rsidP="000D1788">
            <w:pPr>
              <w:pStyle w:val="a3"/>
              <w:rPr>
                <w:highlight w:val="yellow"/>
                <w:lang w:val="ru-RU"/>
              </w:rPr>
            </w:pPr>
            <w:r w:rsidRPr="00D73D3F">
              <w:rPr>
                <w:lang w:val="ru-RU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900" w:type="pct"/>
            <w:vAlign w:val="center"/>
          </w:tcPr>
          <w:p w14:paraId="60D3E5C5" w14:textId="77777777" w:rsidR="0047667A" w:rsidRPr="00D73D3F" w:rsidRDefault="0047667A" w:rsidP="000D1788">
            <w:pPr>
              <w:pStyle w:val="a3"/>
              <w:jc w:val="center"/>
              <w:rPr>
                <w:lang w:val="ru-RU"/>
              </w:rPr>
            </w:pPr>
            <w:r w:rsidRPr="00D73D3F">
              <w:rPr>
                <w:lang w:val="ru-RU"/>
              </w:rPr>
              <w:t>М 1:25000</w:t>
            </w:r>
          </w:p>
        </w:tc>
      </w:tr>
      <w:tr w:rsidR="00D73D3F" w:rsidRPr="00D73D3F" w14:paraId="33D2D9D1" w14:textId="77777777" w:rsidTr="000D1788">
        <w:trPr>
          <w:cantSplit/>
          <w:jc w:val="center"/>
        </w:trPr>
        <w:tc>
          <w:tcPr>
            <w:tcW w:w="4100" w:type="pct"/>
            <w:vAlign w:val="center"/>
          </w:tcPr>
          <w:p w14:paraId="169A457B" w14:textId="77777777" w:rsidR="0047667A" w:rsidRPr="00D73D3F" w:rsidRDefault="0047667A" w:rsidP="000D1788">
            <w:pPr>
              <w:pStyle w:val="a3"/>
              <w:rPr>
                <w:highlight w:val="yellow"/>
                <w:lang w:val="ru-RU"/>
              </w:rPr>
            </w:pPr>
            <w:r w:rsidRPr="00D73D3F">
              <w:rPr>
                <w:lang w:val="ru-RU"/>
              </w:rPr>
              <w:t>Карта функциональных зон поселения</w:t>
            </w:r>
          </w:p>
        </w:tc>
        <w:tc>
          <w:tcPr>
            <w:tcW w:w="900" w:type="pct"/>
            <w:vAlign w:val="center"/>
          </w:tcPr>
          <w:p w14:paraId="37683555" w14:textId="77777777" w:rsidR="0047667A" w:rsidRPr="00D73D3F" w:rsidRDefault="0047667A" w:rsidP="000D1788">
            <w:pPr>
              <w:pStyle w:val="a3"/>
              <w:jc w:val="center"/>
              <w:rPr>
                <w:lang w:val="ru-RU"/>
              </w:rPr>
            </w:pPr>
            <w:r w:rsidRPr="00D73D3F">
              <w:rPr>
                <w:lang w:val="ru-RU"/>
              </w:rPr>
              <w:t>М 1:25000</w:t>
            </w:r>
          </w:p>
        </w:tc>
      </w:tr>
      <w:tr w:rsidR="0047667A" w:rsidRPr="00D73D3F" w14:paraId="5AD3F7DF" w14:textId="77777777" w:rsidTr="000D1788">
        <w:trPr>
          <w:cantSplit/>
          <w:jc w:val="center"/>
        </w:trPr>
        <w:tc>
          <w:tcPr>
            <w:tcW w:w="4100" w:type="pct"/>
            <w:vAlign w:val="center"/>
          </w:tcPr>
          <w:p w14:paraId="3AFAFBE5" w14:textId="77777777" w:rsidR="0047667A" w:rsidRPr="00D73D3F" w:rsidRDefault="0047667A" w:rsidP="000D1788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Карта функциональных зон поселения (в границах населенных пунктов)</w:t>
            </w:r>
          </w:p>
        </w:tc>
        <w:tc>
          <w:tcPr>
            <w:tcW w:w="900" w:type="pct"/>
            <w:vAlign w:val="center"/>
          </w:tcPr>
          <w:p w14:paraId="499E5948" w14:textId="77777777" w:rsidR="0047667A" w:rsidRPr="00D73D3F" w:rsidRDefault="0047667A" w:rsidP="000D1788">
            <w:pPr>
              <w:pStyle w:val="a3"/>
              <w:jc w:val="center"/>
              <w:rPr>
                <w:highlight w:val="yellow"/>
                <w:lang w:val="ru-RU"/>
              </w:rPr>
            </w:pPr>
            <w:r w:rsidRPr="00D73D3F">
              <w:rPr>
                <w:lang w:val="ru-RU"/>
              </w:rPr>
              <w:t>М 1:5000</w:t>
            </w:r>
          </w:p>
        </w:tc>
      </w:tr>
    </w:tbl>
    <w:p w14:paraId="0B41FD90" w14:textId="74CB0770" w:rsidR="00AC1004" w:rsidRPr="00D73D3F" w:rsidRDefault="00AC1004" w:rsidP="00AC1004"/>
    <w:p w14:paraId="2BE93D90" w14:textId="77777777" w:rsidR="00AC1004" w:rsidRPr="00D73D3F" w:rsidRDefault="00AC1004" w:rsidP="00AC1004"/>
    <w:p w14:paraId="1CC2B5F4" w14:textId="77777777" w:rsidR="00AC1004" w:rsidRPr="00D73D3F" w:rsidRDefault="00AC1004" w:rsidP="00AC1004">
      <w:pPr>
        <w:sectPr w:rsidR="00AC1004" w:rsidRPr="00D73D3F" w:rsidSect="00EF44D5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7558A34" w14:textId="591C967D" w:rsidR="0014554E" w:rsidRPr="00D73D3F" w:rsidRDefault="00AC1004" w:rsidP="00B43067">
      <w:pPr>
        <w:pStyle w:val="1"/>
      </w:pPr>
      <w:bookmarkStart w:id="0" w:name="_Toc80702109"/>
      <w:bookmarkStart w:id="1" w:name="_Toc120621541"/>
      <w:bookmarkStart w:id="2" w:name="_Toc154437703"/>
      <w:r w:rsidRPr="00D73D3F">
        <w:lastRenderedPageBreak/>
        <w:t>ОБЩИЕ ПОЛОЖЕНИЯ</w:t>
      </w:r>
      <w:bookmarkEnd w:id="0"/>
      <w:bookmarkEnd w:id="1"/>
      <w:bookmarkEnd w:id="2"/>
    </w:p>
    <w:p w14:paraId="6A9434F6" w14:textId="341E82C6" w:rsidR="00B43067" w:rsidRPr="00D73D3F" w:rsidRDefault="00B43067" w:rsidP="00B43067">
      <w:pPr>
        <w:rPr>
          <w:iCs/>
        </w:rPr>
      </w:pPr>
      <w:r w:rsidRPr="00D73D3F">
        <w:t xml:space="preserve">Генеральный план </w:t>
      </w:r>
      <w:r w:rsidR="0082374A" w:rsidRPr="00D73D3F">
        <w:t>Филипповского</w:t>
      </w:r>
      <w:r w:rsidRPr="00D73D3F">
        <w:t xml:space="preserve"> сельсовета </w:t>
      </w:r>
      <w:r w:rsidR="00FD7C64" w:rsidRPr="00D73D3F">
        <w:t>Ордынского</w:t>
      </w:r>
      <w:r w:rsidRPr="00D73D3F">
        <w:t xml:space="preserve"> района Новосибирской области подготовлен на территорию муниципального образования </w:t>
      </w:r>
      <w:r w:rsidR="0082374A" w:rsidRPr="00D73D3F">
        <w:t>Филипповский</w:t>
      </w:r>
      <w:r w:rsidRPr="00D73D3F">
        <w:t xml:space="preserve"> сельсовет в границах, утвержденных </w:t>
      </w:r>
      <w:r w:rsidRPr="00D73D3F">
        <w:rPr>
          <w:iCs/>
        </w:rPr>
        <w:t>Законом Новосибирской области от 2 июня 2004 года №200-ОЗ «О статусе и границах муниципальных образований Новосибирской области».</w:t>
      </w:r>
    </w:p>
    <w:p w14:paraId="2CE1B973" w14:textId="77777777" w:rsidR="00B43067" w:rsidRPr="00D73D3F" w:rsidRDefault="00B43067" w:rsidP="00B43067"/>
    <w:p w14:paraId="640041A9" w14:textId="77777777" w:rsidR="0014554E" w:rsidRPr="00D73D3F" w:rsidRDefault="0014554E" w:rsidP="0014554E">
      <w:pPr>
        <w:pStyle w:val="21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Этапы реализации Генерального плана:</w:t>
      </w:r>
    </w:p>
    <w:p w14:paraId="78E3DBD7" w14:textId="77777777" w:rsidR="0014554E" w:rsidRPr="00D73D3F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исходный год – 2023 год;</w:t>
      </w:r>
    </w:p>
    <w:p w14:paraId="5875B313" w14:textId="77777777" w:rsidR="0014554E" w:rsidRPr="00D73D3F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первая очередь – 2033 год;</w:t>
      </w:r>
    </w:p>
    <w:p w14:paraId="3663D65D" w14:textId="77777777" w:rsidR="0014554E" w:rsidRPr="00D73D3F" w:rsidRDefault="0014554E" w:rsidP="0014554E">
      <w:pPr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расчетный срок – 2043 год.</w:t>
      </w:r>
    </w:p>
    <w:p w14:paraId="2F238E4B" w14:textId="77777777" w:rsidR="0014554E" w:rsidRPr="00D73D3F" w:rsidRDefault="0014554E" w:rsidP="0014554E">
      <w:pPr>
        <w:rPr>
          <w:rFonts w:cs="Times New Roman"/>
          <w:szCs w:val="28"/>
        </w:rPr>
      </w:pPr>
    </w:p>
    <w:p w14:paraId="6FB4AD0A" w14:textId="77777777" w:rsidR="0014554E" w:rsidRPr="00D73D3F" w:rsidRDefault="0014554E" w:rsidP="0014554E">
      <w:pPr>
        <w:pStyle w:val="21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Список принятых сокращений</w:t>
      </w:r>
    </w:p>
    <w:p w14:paraId="5BD74E4A" w14:textId="56202968" w:rsidR="00F374C5" w:rsidRPr="00D73D3F" w:rsidRDefault="00F374C5" w:rsidP="009E3806">
      <w:r w:rsidRPr="00D73D3F">
        <w:t>ЗСО</w:t>
      </w:r>
      <w:r w:rsidRPr="00D73D3F">
        <w:tab/>
      </w:r>
      <w:r w:rsidRPr="00D73D3F">
        <w:tab/>
        <w:t>зона санитарной охраны;</w:t>
      </w:r>
    </w:p>
    <w:p w14:paraId="538454C1" w14:textId="2DB03468" w:rsidR="009E3806" w:rsidRPr="00D73D3F" w:rsidRDefault="009E3806" w:rsidP="009E3806">
      <w:pPr>
        <w:rPr>
          <w:rFonts w:cs="Times New Roman"/>
          <w:szCs w:val="28"/>
        </w:rPr>
      </w:pPr>
      <w:r w:rsidRPr="00D73D3F">
        <w:t>кв. м.</w:t>
      </w:r>
      <w:r w:rsidRPr="00D73D3F">
        <w:tab/>
      </w:r>
      <w:r w:rsidRPr="00D73D3F">
        <w:tab/>
        <w:t>квадратный метр;</w:t>
      </w:r>
    </w:p>
    <w:p w14:paraId="3C7924F4" w14:textId="64287786" w:rsidR="009E3806" w:rsidRPr="00D73D3F" w:rsidRDefault="009E3806" w:rsidP="009E3806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км.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километр;</w:t>
      </w:r>
    </w:p>
    <w:p w14:paraId="52413FE5" w14:textId="67DDA112" w:rsidR="009E3806" w:rsidRPr="00D73D3F" w:rsidRDefault="009E3806" w:rsidP="009E3806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кол-во</w:t>
      </w:r>
      <w:r w:rsidRPr="00D73D3F">
        <w:rPr>
          <w:rFonts w:cs="Times New Roman"/>
          <w:szCs w:val="28"/>
        </w:rPr>
        <w:tab/>
        <w:t>количество;</w:t>
      </w:r>
    </w:p>
    <w:p w14:paraId="1BF3BF4E" w14:textId="0F485C47" w:rsidR="00F374C5" w:rsidRPr="00D73D3F" w:rsidRDefault="00F374C5" w:rsidP="009E3806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м.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метр;</w:t>
      </w:r>
    </w:p>
    <w:p w14:paraId="0CD618B6" w14:textId="4AFB0B77" w:rsidR="009E3806" w:rsidRPr="00D73D3F" w:rsidRDefault="009E3806" w:rsidP="009E3806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план.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планируемый;</w:t>
      </w:r>
    </w:p>
    <w:p w14:paraId="6BEBD751" w14:textId="5FFE580F" w:rsidR="00F374C5" w:rsidRPr="00D73D3F" w:rsidRDefault="00F374C5" w:rsidP="009E3806">
      <w:pPr>
        <w:rPr>
          <w:rFonts w:cs="Times New Roman"/>
          <w:szCs w:val="28"/>
        </w:rPr>
      </w:pPr>
      <w:r w:rsidRPr="00D73D3F">
        <w:t>ПРГ</w:t>
      </w:r>
      <w:r w:rsidRPr="00D73D3F">
        <w:tab/>
      </w:r>
      <w:r w:rsidRPr="00D73D3F">
        <w:tab/>
        <w:t>пункт редуцирования газа;</w:t>
      </w:r>
    </w:p>
    <w:p w14:paraId="5D3C265A" w14:textId="254F3D35" w:rsidR="009E3806" w:rsidRPr="00D73D3F" w:rsidRDefault="009E3806" w:rsidP="009E3806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РС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расчетный срок;</w:t>
      </w:r>
    </w:p>
    <w:p w14:paraId="3C7DE2ED" w14:textId="3DDD4D62" w:rsidR="00D12AE8" w:rsidRPr="00D73D3F" w:rsidRDefault="00D12AE8" w:rsidP="00D12AE8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РФ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Российская Федерация;</w:t>
      </w:r>
    </w:p>
    <w:p w14:paraId="791FD3AB" w14:textId="77777777" w:rsidR="009E3806" w:rsidRPr="00D73D3F" w:rsidRDefault="009E3806" w:rsidP="009E3806">
      <w:pPr>
        <w:rPr>
          <w:rFonts w:cs="Times New Roman"/>
          <w:szCs w:val="28"/>
        </w:rPr>
      </w:pPr>
      <w:r w:rsidRPr="00D73D3F">
        <w:rPr>
          <w:rFonts w:cs="Times New Roman"/>
          <w:szCs w:val="28"/>
          <w:lang w:bidi="en-US"/>
        </w:rPr>
        <w:t>c</w:t>
      </w:r>
      <w:r w:rsidRPr="00D73D3F">
        <w:rPr>
          <w:rFonts w:cs="Times New Roman"/>
          <w:szCs w:val="28"/>
        </w:rPr>
        <w:t>.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село;</w:t>
      </w:r>
    </w:p>
    <w:p w14:paraId="19588C1B" w14:textId="2A45E4B4" w:rsidR="009E3806" w:rsidRPr="00D73D3F" w:rsidRDefault="009E3806" w:rsidP="009E3806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ст.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статья:</w:t>
      </w:r>
    </w:p>
    <w:p w14:paraId="12903B0F" w14:textId="2B0F8816" w:rsidR="00D12AE8" w:rsidRPr="00D73D3F" w:rsidRDefault="00D12AE8" w:rsidP="00D12AE8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с</w:t>
      </w:r>
      <w:r w:rsidR="009E3806" w:rsidRPr="00D73D3F">
        <w:rPr>
          <w:rFonts w:cs="Times New Roman"/>
          <w:szCs w:val="28"/>
        </w:rPr>
        <w:t>ущ</w:t>
      </w:r>
      <w:r w:rsidRPr="00D73D3F">
        <w:rPr>
          <w:rFonts w:cs="Times New Roman"/>
          <w:szCs w:val="28"/>
        </w:rPr>
        <w:t>.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</w:r>
      <w:r w:rsidR="009E3806" w:rsidRPr="00D73D3F">
        <w:rPr>
          <w:rFonts w:cs="Times New Roman"/>
          <w:szCs w:val="28"/>
        </w:rPr>
        <w:t>существующий</w:t>
      </w:r>
      <w:r w:rsidRPr="00D73D3F">
        <w:rPr>
          <w:rFonts w:cs="Times New Roman"/>
          <w:szCs w:val="28"/>
        </w:rPr>
        <w:t>;</w:t>
      </w:r>
    </w:p>
    <w:p w14:paraId="6C655537" w14:textId="47C388A8" w:rsidR="00F374C5" w:rsidRPr="00D73D3F" w:rsidRDefault="00F374C5" w:rsidP="004241EE">
      <w:pPr>
        <w:rPr>
          <w:rFonts w:cs="Times New Roman"/>
          <w:szCs w:val="28"/>
        </w:rPr>
      </w:pPr>
      <w:r w:rsidRPr="00D73D3F">
        <w:t>тыс. ед.</w:t>
      </w:r>
      <w:r w:rsidRPr="00D73D3F">
        <w:tab/>
        <w:t>тысяч единиц;</w:t>
      </w:r>
    </w:p>
    <w:p w14:paraId="778C5913" w14:textId="3498FE6C" w:rsidR="009E3806" w:rsidRPr="00D73D3F" w:rsidRDefault="009E3806" w:rsidP="004241EE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ч.</w:t>
      </w:r>
      <w:r w:rsidRPr="00D73D3F">
        <w:rPr>
          <w:rFonts w:cs="Times New Roman"/>
          <w:szCs w:val="28"/>
        </w:rPr>
        <w:tab/>
      </w:r>
      <w:r w:rsidRPr="00D73D3F">
        <w:rPr>
          <w:rFonts w:cs="Times New Roman"/>
          <w:szCs w:val="28"/>
        </w:rPr>
        <w:tab/>
        <w:t>часть.</w:t>
      </w:r>
    </w:p>
    <w:p w14:paraId="7061BBF0" w14:textId="77777777" w:rsidR="00372C8A" w:rsidRPr="00D73D3F" w:rsidRDefault="00372C8A" w:rsidP="0014554E">
      <w:pPr>
        <w:rPr>
          <w:rFonts w:cs="Times New Roman"/>
          <w:szCs w:val="28"/>
        </w:rPr>
      </w:pPr>
    </w:p>
    <w:p w14:paraId="27FBABDB" w14:textId="77777777" w:rsidR="00372C8A" w:rsidRPr="00D73D3F" w:rsidRDefault="00372C8A" w:rsidP="0014554E">
      <w:pPr>
        <w:rPr>
          <w:rFonts w:cs="Times New Roman"/>
          <w:szCs w:val="28"/>
        </w:rPr>
      </w:pPr>
    </w:p>
    <w:p w14:paraId="63013C73" w14:textId="77777777" w:rsidR="00372C8A" w:rsidRPr="00D73D3F" w:rsidRDefault="00372C8A" w:rsidP="0014554E">
      <w:pPr>
        <w:rPr>
          <w:rFonts w:cs="Times New Roman"/>
          <w:szCs w:val="28"/>
        </w:rPr>
        <w:sectPr w:rsidR="00372C8A" w:rsidRPr="00D73D3F" w:rsidSect="00EF44D5"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7AE845E" w14:textId="3731834E" w:rsidR="0014554E" w:rsidRPr="00D73D3F" w:rsidRDefault="000F2D4C" w:rsidP="000F2D4C">
      <w:pPr>
        <w:pStyle w:val="1"/>
        <w:rPr>
          <w:rFonts w:cs="Times New Roman"/>
          <w:szCs w:val="28"/>
        </w:rPr>
      </w:pPr>
      <w:bookmarkStart w:id="3" w:name="_Toc154437704"/>
      <w:r w:rsidRPr="00D73D3F">
        <w:rPr>
          <w:rFonts w:cs="Times New Roman"/>
          <w:szCs w:val="28"/>
        </w:rPr>
        <w:lastRenderedPageBreak/>
        <w:t>1. 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3"/>
    </w:p>
    <w:p w14:paraId="38F09749" w14:textId="00E8AC1C" w:rsidR="000F2D4C" w:rsidRPr="00D73D3F" w:rsidRDefault="000F2D4C" w:rsidP="0014554E">
      <w:pPr>
        <w:rPr>
          <w:rFonts w:cs="Times New Roman"/>
          <w:szCs w:val="28"/>
        </w:rPr>
      </w:pPr>
    </w:p>
    <w:p w14:paraId="363E1124" w14:textId="673C0751" w:rsidR="00C81A97" w:rsidRPr="00D73D3F" w:rsidRDefault="00C81A97" w:rsidP="00C81A97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представлены в таблице 1.</w:t>
      </w:r>
    </w:p>
    <w:p w14:paraId="791F5774" w14:textId="65CB3695" w:rsidR="000F2D4C" w:rsidRPr="00D73D3F" w:rsidRDefault="00C81A97" w:rsidP="00C81A97">
      <w:pPr>
        <w:jc w:val="right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Таблица 1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375"/>
        <w:gridCol w:w="2299"/>
        <w:gridCol w:w="1993"/>
        <w:gridCol w:w="2607"/>
        <w:gridCol w:w="2607"/>
        <w:gridCol w:w="2759"/>
        <w:gridCol w:w="920"/>
      </w:tblGrid>
      <w:tr w:rsidR="00D73D3F" w:rsidRPr="00D73D3F" w14:paraId="2696329E" w14:textId="77777777" w:rsidTr="0063388D">
        <w:trPr>
          <w:cantSplit/>
          <w:tblHeader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81A5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Индекс объекта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8071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Назначение и наименование объекта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3F4D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Строительство/</w:t>
            </w:r>
          </w:p>
          <w:p w14:paraId="4C25350E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реконструкция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29E2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Местоположение (за исключением линейных объектов)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AE19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Основные характеристики объекта (параметры)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DD9C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Характеристики зон с особыми условиями использования территории (при необходимости)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6C22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Срок реали</w:t>
            </w:r>
            <w:r w:rsidRPr="00D73D3F">
              <w:rPr>
                <w:lang w:val="ru-RU"/>
              </w:rPr>
              <w:softHyphen/>
              <w:t>зации</w:t>
            </w:r>
          </w:p>
        </w:tc>
      </w:tr>
      <w:tr w:rsidR="00D73D3F" w:rsidRPr="00D73D3F" w14:paraId="5B14DE31" w14:textId="77777777" w:rsidTr="0063388D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8ED8" w14:textId="77777777" w:rsidR="0063395F" w:rsidRPr="00D73D3F" w:rsidRDefault="0063395F" w:rsidP="0063388D">
            <w:pPr>
              <w:pStyle w:val="a7"/>
              <w:rPr>
                <w:b/>
                <w:bCs/>
                <w:lang w:val="ru-RU"/>
              </w:rPr>
            </w:pPr>
            <w:r w:rsidRPr="00D73D3F">
              <w:rPr>
                <w:b/>
                <w:bCs/>
                <w:lang w:val="ru-RU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 w:rsidR="00D73D3F" w:rsidRPr="00D73D3F" w14:paraId="7FBE6C97" w14:textId="77777777" w:rsidTr="0063388D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E307" w14:textId="77777777" w:rsidR="0063395F" w:rsidRPr="00D73D3F" w:rsidRDefault="0063395F" w:rsidP="0063388D">
            <w:pPr>
              <w:pStyle w:val="a7"/>
              <w:rPr>
                <w:i/>
                <w:iCs w:val="0"/>
                <w:lang w:val="ru-RU"/>
              </w:rPr>
            </w:pPr>
            <w:r w:rsidRPr="00D73D3F">
              <w:rPr>
                <w:i/>
                <w:iCs w:val="0"/>
                <w:lang w:val="ru-RU"/>
              </w:rPr>
              <w:t>Объекты физической культуры и массового спорта</w:t>
            </w:r>
          </w:p>
        </w:tc>
      </w:tr>
      <w:tr w:rsidR="00D73D3F" w:rsidRPr="00D73D3F" w14:paraId="055F282D" w14:textId="77777777" w:rsidTr="0063388D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D005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49.01.01.5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30B3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Спортивный зал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178C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2B81" w14:textId="798CAC3A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с. Филиппово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BEF1" w14:textId="5BF92D79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Площадь – 145 кв. м.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FD8B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Не устанавливается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76BE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2043 год</w:t>
            </w:r>
          </w:p>
        </w:tc>
      </w:tr>
      <w:tr w:rsidR="00D73D3F" w:rsidRPr="00D73D3F" w14:paraId="592C2711" w14:textId="77777777" w:rsidTr="0063388D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EEF6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49.02.01.5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1814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 xml:space="preserve">Плоскостное спортивное сооружение </w:t>
            </w:r>
            <w:r w:rsidRPr="00D73D3F">
              <w:rPr>
                <w:lang w:val="ru-RU"/>
              </w:rPr>
              <w:br/>
              <w:t>(в том числе спортивные (игровые) площадки; спортивные поля, включая футбольные поля)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8065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8753" w14:textId="063FF2F0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с. Филиппово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2C88" w14:textId="108317D1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Площадь – 1245,15 кв. м.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2BC8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Не устанавливается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7158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2043 год</w:t>
            </w:r>
          </w:p>
        </w:tc>
      </w:tr>
      <w:tr w:rsidR="00D73D3F" w:rsidRPr="00D73D3F" w14:paraId="6F6A0AAC" w14:textId="77777777" w:rsidTr="0063388D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98D0" w14:textId="77777777" w:rsidR="0063395F" w:rsidRPr="00D73D3F" w:rsidRDefault="0063395F" w:rsidP="0063388D">
            <w:pPr>
              <w:pStyle w:val="a7"/>
              <w:pageBreakBefore/>
              <w:rPr>
                <w:b/>
                <w:bCs/>
                <w:lang w:val="ru-RU"/>
              </w:rPr>
            </w:pPr>
            <w:r w:rsidRPr="00D73D3F">
              <w:rPr>
                <w:b/>
                <w:bCs/>
                <w:lang w:val="ru-RU"/>
              </w:rPr>
              <w:lastRenderedPageBreak/>
              <w:t>Объекты трубопроводного транспорта и инженерной инфраструктуры</w:t>
            </w:r>
          </w:p>
        </w:tc>
      </w:tr>
      <w:tr w:rsidR="00D73D3F" w:rsidRPr="00D73D3F" w14:paraId="2E794A36" w14:textId="77777777" w:rsidTr="0063388D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706F" w14:textId="77777777" w:rsidR="0063395F" w:rsidRPr="00D73D3F" w:rsidRDefault="0063395F" w:rsidP="0063388D">
            <w:pPr>
              <w:pStyle w:val="a7"/>
              <w:rPr>
                <w:i/>
                <w:iCs w:val="0"/>
                <w:lang w:val="ru-RU"/>
              </w:rPr>
            </w:pPr>
            <w:r w:rsidRPr="00D73D3F">
              <w:rPr>
                <w:i/>
                <w:iCs w:val="0"/>
                <w:lang w:val="ru-RU"/>
              </w:rPr>
              <w:t>Объекты водоотведения</w:t>
            </w:r>
          </w:p>
        </w:tc>
      </w:tr>
      <w:tr w:rsidR="00D73D3F" w:rsidRPr="00D73D3F" w14:paraId="170615FD" w14:textId="77777777" w:rsidTr="0063388D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C511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noProof/>
                <w:szCs w:val="22"/>
                <w:lang w:val="ru-RU"/>
              </w:rPr>
              <w:t>91.01.01.5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1A02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*Очистные сооружения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89E0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5DB2" w14:textId="114435C1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с. Филиппово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514D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Кол-во объектов – 1 шт.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D66E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Санитарно-защитная зона – 50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2389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2043 год</w:t>
            </w:r>
          </w:p>
        </w:tc>
      </w:tr>
      <w:tr w:rsidR="00D73D3F" w:rsidRPr="00D73D3F" w14:paraId="3E8C912F" w14:textId="77777777" w:rsidTr="0063388D">
        <w:trPr>
          <w:cantSplit/>
          <w:jc w:val="center"/>
        </w:trPr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4EDE" w14:textId="77777777" w:rsidR="0063395F" w:rsidRPr="00D73D3F" w:rsidRDefault="0063395F" w:rsidP="0063388D">
            <w:pPr>
              <w:pStyle w:val="a7"/>
              <w:rPr>
                <w:i/>
                <w:iCs w:val="0"/>
                <w:lang w:val="ru-RU"/>
              </w:rPr>
            </w:pPr>
            <w:r w:rsidRPr="00D73D3F">
              <w:rPr>
                <w:i/>
                <w:iCs w:val="0"/>
                <w:lang w:val="ru-RU"/>
              </w:rPr>
              <w:t>Сети водоотведения</w:t>
            </w:r>
          </w:p>
        </w:tc>
      </w:tr>
      <w:tr w:rsidR="0063395F" w:rsidRPr="00D73D3F" w14:paraId="62BB22F9" w14:textId="77777777" w:rsidTr="0063388D">
        <w:trPr>
          <w:cantSplit/>
          <w:jc w:val="center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9F8D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noProof/>
                <w:szCs w:val="22"/>
                <w:lang w:val="ru-RU"/>
              </w:rPr>
              <w:t>92.01.01.5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B824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*Канализация самотечная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7B4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Строительство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EA27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п. Петровский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91C4" w14:textId="383ED2BA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Протяженность – 4,52 км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DD81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Охранная зона в свету – 3 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5469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2043 год</w:t>
            </w:r>
          </w:p>
        </w:tc>
      </w:tr>
    </w:tbl>
    <w:p w14:paraId="3FF9E020" w14:textId="7017F7F9" w:rsidR="0063395F" w:rsidRPr="00D73D3F" w:rsidRDefault="0063395F" w:rsidP="0063395F"/>
    <w:p w14:paraId="391BACDF" w14:textId="773B6863" w:rsidR="0014554E" w:rsidRPr="00D73D3F" w:rsidRDefault="008112DC" w:rsidP="0014554E">
      <w:pPr>
        <w:rPr>
          <w:rFonts w:cs="Times New Roman"/>
          <w:szCs w:val="28"/>
        </w:rPr>
      </w:pPr>
      <w:r w:rsidRPr="00D73D3F">
        <w:rPr>
          <w:rFonts w:cs="Times New Roman"/>
          <w:i/>
          <w:iCs/>
          <w:szCs w:val="28"/>
        </w:rPr>
        <w:t>Примечание – * требуются гидрогеологические и иные изыскания, прочие характеристики должны уточняться в соответствии с последующей разработкой проектов планировки и проектов строительства, данные объекты нанесены условно и не отображают реального месторасположения.</w:t>
      </w:r>
    </w:p>
    <w:p w14:paraId="32C0D4E6" w14:textId="78CB6C24" w:rsidR="008112DC" w:rsidRPr="00D73D3F" w:rsidRDefault="008112DC" w:rsidP="0014554E">
      <w:pPr>
        <w:rPr>
          <w:rFonts w:cs="Times New Roman"/>
          <w:szCs w:val="28"/>
        </w:rPr>
      </w:pPr>
    </w:p>
    <w:p w14:paraId="19AD7BAF" w14:textId="77777777" w:rsidR="0063395F" w:rsidRPr="00D73D3F" w:rsidRDefault="0063395F" w:rsidP="0063395F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 местного значения поселения, представлены в таблице 2.</w:t>
      </w:r>
    </w:p>
    <w:p w14:paraId="2F6E9F93" w14:textId="77777777" w:rsidR="0063395F" w:rsidRPr="00D73D3F" w:rsidRDefault="0063395F" w:rsidP="0063395F">
      <w:pPr>
        <w:jc w:val="right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>Таблица 2</w:t>
      </w:r>
    </w:p>
    <w:tbl>
      <w:tblPr>
        <w:tblW w:w="5000" w:type="pct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2835"/>
        <w:gridCol w:w="2835"/>
        <w:gridCol w:w="2552"/>
        <w:gridCol w:w="2976"/>
        <w:gridCol w:w="2091"/>
      </w:tblGrid>
      <w:tr w:rsidR="00D73D3F" w:rsidRPr="00D73D3F" w14:paraId="46FE3528" w14:textId="77777777" w:rsidTr="0063388D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8A51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Индекс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1CF2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Назначение и наименование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2963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Местоположение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7AA7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Площадь территории объекта, 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41A6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Тип ЗОУИТ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33C7" w14:textId="77777777" w:rsidR="0063395F" w:rsidRPr="00D73D3F" w:rsidRDefault="0063395F" w:rsidP="0063388D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Характеристики ЗОУИТ</w:t>
            </w:r>
          </w:p>
        </w:tc>
      </w:tr>
      <w:tr w:rsidR="00D73D3F" w:rsidRPr="00D73D3F" w14:paraId="03E22E5C" w14:textId="77777777" w:rsidTr="0063388D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7AE2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noProof/>
                <w:szCs w:val="22"/>
                <w:lang w:val="ru-RU"/>
              </w:rPr>
              <w:t>91.01.01.5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18C6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Очистные сооружения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5A9D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п. Петровский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2E72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0,5**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BD88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Санитарно-защитная зона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D676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50 м</w:t>
            </w:r>
          </w:p>
        </w:tc>
      </w:tr>
      <w:tr w:rsidR="0063395F" w:rsidRPr="00D73D3F" w14:paraId="0BEB4D40" w14:textId="77777777" w:rsidTr="0063388D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2976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noProof/>
                <w:szCs w:val="22"/>
                <w:lang w:val="ru-RU"/>
              </w:rPr>
              <w:t>92.01.01.5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4386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Канализация самотечная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333C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п. Петровский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708C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65FA" w14:textId="77777777" w:rsidR="0063395F" w:rsidRPr="00D73D3F" w:rsidRDefault="0063395F" w:rsidP="0063388D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Охранная зона канализационных сетей и сооружений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0DBA" w14:textId="77777777" w:rsidR="0063395F" w:rsidRPr="00D73D3F" w:rsidRDefault="0063395F" w:rsidP="0063388D">
            <w:pPr>
              <w:pStyle w:val="a7"/>
              <w:rPr>
                <w:lang w:val="ru-RU"/>
              </w:rPr>
            </w:pPr>
            <w:r w:rsidRPr="00D73D3F">
              <w:rPr>
                <w:lang w:val="ru-RU"/>
              </w:rPr>
              <w:t>3 м в свету</w:t>
            </w:r>
          </w:p>
        </w:tc>
      </w:tr>
    </w:tbl>
    <w:p w14:paraId="5CFF37F6" w14:textId="77777777" w:rsidR="0063395F" w:rsidRPr="00D73D3F" w:rsidRDefault="0063395F" w:rsidP="0063395F">
      <w:pPr>
        <w:rPr>
          <w:rFonts w:cs="Times New Roman"/>
          <w:szCs w:val="28"/>
        </w:rPr>
      </w:pPr>
    </w:p>
    <w:p w14:paraId="4612BC8C" w14:textId="77777777" w:rsidR="0063395F" w:rsidRPr="00D73D3F" w:rsidRDefault="0063395F" w:rsidP="0063395F">
      <w:pPr>
        <w:rPr>
          <w:rFonts w:cs="Times New Roman"/>
          <w:sz w:val="24"/>
          <w:szCs w:val="24"/>
        </w:rPr>
      </w:pPr>
      <w:r w:rsidRPr="00D73D3F">
        <w:rPr>
          <w:rFonts w:cs="Times New Roman"/>
          <w:i/>
          <w:iCs/>
          <w:sz w:val="24"/>
          <w:szCs w:val="24"/>
        </w:rPr>
        <w:t>Примечание – ** площадь территории объекта уточняется в соответствии с последующей разработкой проектов планировки и межевания территории, проектов строительства.</w:t>
      </w:r>
    </w:p>
    <w:p w14:paraId="2F00AB2C" w14:textId="47B387D5" w:rsidR="0063395F" w:rsidRPr="00D73D3F" w:rsidRDefault="0063395F" w:rsidP="0014554E">
      <w:pPr>
        <w:rPr>
          <w:rFonts w:cs="Times New Roman"/>
          <w:szCs w:val="28"/>
        </w:rPr>
      </w:pPr>
    </w:p>
    <w:p w14:paraId="4D6ECFD8" w14:textId="2F2866AA" w:rsidR="0063395F" w:rsidRPr="00D73D3F" w:rsidRDefault="0063395F" w:rsidP="0014554E">
      <w:pPr>
        <w:rPr>
          <w:rFonts w:cs="Times New Roman"/>
          <w:szCs w:val="28"/>
        </w:rPr>
      </w:pPr>
    </w:p>
    <w:p w14:paraId="3BF74F64" w14:textId="77777777" w:rsidR="0063395F" w:rsidRPr="00D73D3F" w:rsidRDefault="0063395F" w:rsidP="0014554E">
      <w:pPr>
        <w:rPr>
          <w:rFonts w:cs="Times New Roman"/>
          <w:szCs w:val="28"/>
        </w:rPr>
      </w:pPr>
    </w:p>
    <w:p w14:paraId="243E395F" w14:textId="77777777" w:rsidR="0014554E" w:rsidRPr="00D73D3F" w:rsidRDefault="0014554E" w:rsidP="0014554E">
      <w:pPr>
        <w:rPr>
          <w:rFonts w:cs="Times New Roman"/>
          <w:szCs w:val="28"/>
        </w:rPr>
        <w:sectPr w:rsidR="0014554E" w:rsidRPr="00D73D3F" w:rsidSect="00EF44D5">
          <w:pgSz w:w="16838" w:h="11906" w:orient="landscape"/>
          <w:pgMar w:top="1134" w:right="1134" w:bottom="1134" w:left="1134" w:header="397" w:footer="397" w:gutter="0"/>
          <w:cols w:space="708"/>
          <w:docGrid w:linePitch="360"/>
        </w:sectPr>
      </w:pPr>
    </w:p>
    <w:p w14:paraId="76DCFFF4" w14:textId="77777777" w:rsidR="00387822" w:rsidRPr="00D73D3F" w:rsidRDefault="00387822" w:rsidP="00387822">
      <w:pPr>
        <w:pStyle w:val="1"/>
        <w:rPr>
          <w:rFonts w:cs="Times New Roman"/>
          <w:szCs w:val="28"/>
        </w:rPr>
      </w:pPr>
      <w:bookmarkStart w:id="4" w:name="_Toc154437705"/>
      <w:r w:rsidRPr="00D73D3F">
        <w:rPr>
          <w:rFonts w:cs="Times New Roman"/>
          <w:szCs w:val="28"/>
        </w:rPr>
        <w:lastRenderedPageBreak/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"/>
    </w:p>
    <w:p w14:paraId="1161B928" w14:textId="77777777" w:rsidR="00387822" w:rsidRPr="00D73D3F" w:rsidRDefault="00387822" w:rsidP="00372A40">
      <w:pPr>
        <w:rPr>
          <w:rFonts w:cs="Times New Roman"/>
          <w:szCs w:val="28"/>
        </w:rPr>
      </w:pPr>
    </w:p>
    <w:p w14:paraId="494459FD" w14:textId="285BCC32" w:rsidR="00372A40" w:rsidRPr="00D73D3F" w:rsidRDefault="00372A40" w:rsidP="00372A40">
      <w:pPr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 xml:space="preserve">Параметры функциональных зон, а также сведения о планируемых для размещения в них объектах федерального, регионального и местного значения, за исключением линейных объектов, представлены в таблице </w:t>
      </w:r>
      <w:r w:rsidR="0063395F" w:rsidRPr="00D73D3F">
        <w:rPr>
          <w:rFonts w:cs="Times New Roman"/>
          <w:szCs w:val="28"/>
        </w:rPr>
        <w:t>3</w:t>
      </w:r>
      <w:r w:rsidRPr="00D73D3F">
        <w:rPr>
          <w:rFonts w:cs="Times New Roman"/>
          <w:szCs w:val="28"/>
        </w:rPr>
        <w:t>.</w:t>
      </w:r>
    </w:p>
    <w:p w14:paraId="266ED6B9" w14:textId="1C95658D" w:rsidR="000F2D4C" w:rsidRPr="00D73D3F" w:rsidRDefault="00372A40" w:rsidP="00372A40">
      <w:pPr>
        <w:jc w:val="right"/>
        <w:rPr>
          <w:rFonts w:cs="Times New Roman"/>
          <w:szCs w:val="28"/>
        </w:rPr>
      </w:pPr>
      <w:r w:rsidRPr="00D73D3F">
        <w:rPr>
          <w:rFonts w:cs="Times New Roman"/>
          <w:szCs w:val="28"/>
        </w:rPr>
        <w:t xml:space="preserve">Таблица </w:t>
      </w:r>
      <w:r w:rsidR="0063395F" w:rsidRPr="00D73D3F">
        <w:rPr>
          <w:rFonts w:cs="Times New Roman"/>
          <w:szCs w:val="28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0" w:type="dxa"/>
          <w:bottom w:w="28" w:type="dxa"/>
          <w:right w:w="40" w:type="dxa"/>
        </w:tblCellMar>
        <w:tblLook w:val="0000" w:firstRow="0" w:lastRow="0" w:firstColumn="0" w:lastColumn="0" w:noHBand="0" w:noVBand="0"/>
      </w:tblPr>
      <w:tblGrid>
        <w:gridCol w:w="988"/>
        <w:gridCol w:w="1984"/>
        <w:gridCol w:w="5245"/>
        <w:gridCol w:w="992"/>
        <w:gridCol w:w="1134"/>
        <w:gridCol w:w="4217"/>
      </w:tblGrid>
      <w:tr w:rsidR="00D73D3F" w:rsidRPr="00D73D3F" w14:paraId="354F7F48" w14:textId="77777777" w:rsidTr="004C00E2">
        <w:trPr>
          <w:cantSplit/>
          <w:tblHeader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0D0BF2AB" w14:textId="77777777" w:rsidR="000F2D4C" w:rsidRPr="00D73D3F" w:rsidRDefault="009A4EFF" w:rsidP="00B43067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Индекс</w:t>
            </w:r>
          </w:p>
          <w:p w14:paraId="05303CE5" w14:textId="35C50152" w:rsidR="004C00E2" w:rsidRPr="00D73D3F" w:rsidRDefault="004C00E2" w:rsidP="00B43067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зоны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69CCDD2" w14:textId="77777777" w:rsidR="000F2D4C" w:rsidRPr="00D73D3F" w:rsidRDefault="000F2D4C" w:rsidP="00B43067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Наименование функциональной зоны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6890C6B5" w14:textId="77777777" w:rsidR="000F2D4C" w:rsidRPr="00D73D3F" w:rsidRDefault="000F2D4C" w:rsidP="00B43067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Параметры функциональной зоны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23EA4B" w14:textId="77777777" w:rsidR="000F2D4C" w:rsidRPr="00D73D3F" w:rsidRDefault="000F2D4C" w:rsidP="00B43067">
            <w:pPr>
              <w:pStyle w:val="a5"/>
              <w:rPr>
                <w:lang w:val="ru-RU"/>
              </w:rPr>
            </w:pPr>
            <w:r w:rsidRPr="00D73D3F">
              <w:rPr>
                <w:iCs/>
                <w:lang w:val="ru-RU"/>
              </w:rPr>
              <w:t>Площадь</w:t>
            </w:r>
          </w:p>
        </w:tc>
        <w:tc>
          <w:tcPr>
            <w:tcW w:w="4217" w:type="dxa"/>
            <w:vMerge w:val="restart"/>
            <w:shd w:val="clear" w:color="auto" w:fill="auto"/>
            <w:vAlign w:val="center"/>
          </w:tcPr>
          <w:p w14:paraId="1DDFFF3D" w14:textId="77777777" w:rsidR="000F2D4C" w:rsidRPr="00D73D3F" w:rsidRDefault="000F2D4C" w:rsidP="00B43067">
            <w:pPr>
              <w:pStyle w:val="a5"/>
              <w:rPr>
                <w:lang w:val="ru-RU"/>
              </w:rPr>
            </w:pPr>
            <w:r w:rsidRPr="00D73D3F">
              <w:rPr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D73D3F" w:rsidRPr="00D73D3F" w14:paraId="48DFD4E6" w14:textId="77777777" w:rsidTr="004C00E2">
        <w:trPr>
          <w:cantSplit/>
          <w:tblHeader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14:paraId="45D2C8DE" w14:textId="77777777" w:rsidR="00C81A97" w:rsidRPr="00D73D3F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270D313" w14:textId="77777777" w:rsidR="00C81A97" w:rsidRPr="00D73D3F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7D5E655A" w14:textId="77777777" w:rsidR="00C81A97" w:rsidRPr="00D73D3F" w:rsidRDefault="00C81A97" w:rsidP="00B43067">
            <w:pPr>
              <w:pStyle w:val="a5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E81067" w14:textId="6AA3FD2D" w:rsidR="00C81A97" w:rsidRPr="00D73D3F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D73D3F">
              <w:rPr>
                <w:sz w:val="20"/>
                <w:szCs w:val="20"/>
                <w:lang w:val="ru-RU"/>
              </w:rPr>
              <w:t>сущ.,</w:t>
            </w:r>
          </w:p>
          <w:p w14:paraId="29632BA7" w14:textId="6F7EB2F3" w:rsidR="00C81A97" w:rsidRPr="00D73D3F" w:rsidRDefault="00C81A97" w:rsidP="00B43067">
            <w:pPr>
              <w:pStyle w:val="a5"/>
              <w:rPr>
                <w:sz w:val="20"/>
                <w:szCs w:val="20"/>
                <w:lang w:val="ru-RU"/>
              </w:rPr>
            </w:pPr>
            <w:r w:rsidRPr="00D73D3F">
              <w:rPr>
                <w:sz w:val="20"/>
                <w:szCs w:val="20"/>
                <w:lang w:val="ru-RU"/>
              </w:rPr>
              <w:t>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E662E" w14:textId="431957DA" w:rsidR="00C81A97" w:rsidRPr="00D73D3F" w:rsidRDefault="00C81A97" w:rsidP="009A4EFF">
            <w:pPr>
              <w:pStyle w:val="a5"/>
              <w:rPr>
                <w:sz w:val="20"/>
                <w:szCs w:val="20"/>
                <w:lang w:val="ru-RU"/>
              </w:rPr>
            </w:pPr>
            <w:r w:rsidRPr="00D73D3F">
              <w:rPr>
                <w:sz w:val="20"/>
                <w:szCs w:val="20"/>
                <w:lang w:val="ru-RU"/>
              </w:rPr>
              <w:t>план. на расчетный срок,</w:t>
            </w:r>
            <w:r w:rsidR="009A4EFF" w:rsidRPr="00D73D3F">
              <w:rPr>
                <w:sz w:val="20"/>
                <w:szCs w:val="20"/>
                <w:lang w:val="ru-RU"/>
              </w:rPr>
              <w:t xml:space="preserve"> </w:t>
            </w:r>
            <w:r w:rsidRPr="00D73D3F">
              <w:rPr>
                <w:sz w:val="20"/>
                <w:szCs w:val="20"/>
                <w:lang w:val="ru-RU"/>
              </w:rPr>
              <w:t>га</w:t>
            </w:r>
          </w:p>
        </w:tc>
        <w:tc>
          <w:tcPr>
            <w:tcW w:w="4217" w:type="dxa"/>
            <w:vMerge/>
            <w:shd w:val="clear" w:color="auto" w:fill="auto"/>
            <w:vAlign w:val="center"/>
          </w:tcPr>
          <w:p w14:paraId="5DF2DB9C" w14:textId="77777777" w:rsidR="00C81A97" w:rsidRPr="00D73D3F" w:rsidRDefault="00C81A97" w:rsidP="00B43067">
            <w:pPr>
              <w:pStyle w:val="a5"/>
              <w:rPr>
                <w:lang w:val="ru-RU"/>
              </w:rPr>
            </w:pPr>
          </w:p>
        </w:tc>
      </w:tr>
      <w:tr w:rsidR="00D73D3F" w:rsidRPr="00D73D3F" w14:paraId="6347710F" w14:textId="77777777" w:rsidTr="005752F0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  <w:vAlign w:val="center"/>
          </w:tcPr>
          <w:p w14:paraId="527B67BC" w14:textId="7C7362B2" w:rsidR="007B073F" w:rsidRPr="00D73D3F" w:rsidRDefault="007B073F" w:rsidP="00B43067">
            <w:pPr>
              <w:pStyle w:val="a4"/>
              <w:rPr>
                <w:bCs/>
                <w:iCs/>
                <w:lang w:val="ru-RU"/>
              </w:rPr>
            </w:pPr>
            <w:r w:rsidRPr="00D73D3F">
              <w:rPr>
                <w:lang w:val="ru-RU"/>
              </w:rPr>
              <w:t>Жилые зоны</w:t>
            </w:r>
          </w:p>
        </w:tc>
      </w:tr>
      <w:tr w:rsidR="00D73D3F" w:rsidRPr="00D73D3F" w14:paraId="335AFF14" w14:textId="77777777" w:rsidTr="004C00E2">
        <w:trPr>
          <w:cantSplit/>
          <w:trHeight w:val="1366"/>
          <w:jc w:val="center"/>
        </w:trPr>
        <w:tc>
          <w:tcPr>
            <w:tcW w:w="988" w:type="dxa"/>
            <w:shd w:val="clear" w:color="auto" w:fill="auto"/>
          </w:tcPr>
          <w:p w14:paraId="46C93D84" w14:textId="7A3EB354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133.101</w:t>
            </w:r>
          </w:p>
        </w:tc>
        <w:tc>
          <w:tcPr>
            <w:tcW w:w="1984" w:type="dxa"/>
            <w:shd w:val="clear" w:color="auto" w:fill="auto"/>
          </w:tcPr>
          <w:p w14:paraId="3149CE77" w14:textId="75442D0A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Зона застройки индивидуаль</w:t>
            </w:r>
            <w:r w:rsidRPr="00D73D3F">
              <w:rPr>
                <w:lang w:val="ru-RU"/>
              </w:rPr>
              <w:softHyphen/>
              <w:t>ными жилыми домами</w:t>
            </w:r>
          </w:p>
        </w:tc>
        <w:tc>
          <w:tcPr>
            <w:tcW w:w="5245" w:type="dxa"/>
            <w:shd w:val="clear" w:color="auto" w:fill="auto"/>
          </w:tcPr>
          <w:p w14:paraId="7E543D06" w14:textId="1B033E1E" w:rsidR="009A4EFF" w:rsidRPr="00D73D3F" w:rsidRDefault="004C00E2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 xml:space="preserve">Выделена </w:t>
            </w:r>
            <w:r w:rsidR="009A4EFF" w:rsidRPr="00D73D3F">
              <w:rPr>
                <w:lang w:val="ru-RU"/>
              </w:rPr>
              <w:t>для обеспечения правовых условий развития на существующих и вновь осваиваемых территориях зон комфортной индивидуальной жилой застройки, а также для обеспечения правовых условий развития объектов социального и культурно-бытового обслуживания, обеспечивающих потребности населения.</w:t>
            </w:r>
          </w:p>
        </w:tc>
        <w:tc>
          <w:tcPr>
            <w:tcW w:w="992" w:type="dxa"/>
            <w:shd w:val="clear" w:color="auto" w:fill="auto"/>
          </w:tcPr>
          <w:p w14:paraId="00B61801" w14:textId="20AC976B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185,7</w:t>
            </w:r>
          </w:p>
        </w:tc>
        <w:tc>
          <w:tcPr>
            <w:tcW w:w="1134" w:type="dxa"/>
            <w:shd w:val="clear" w:color="auto" w:fill="auto"/>
          </w:tcPr>
          <w:p w14:paraId="64C3858D" w14:textId="759535CF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196,13</w:t>
            </w:r>
          </w:p>
        </w:tc>
        <w:tc>
          <w:tcPr>
            <w:tcW w:w="4217" w:type="dxa"/>
            <w:shd w:val="clear" w:color="auto" w:fill="auto"/>
          </w:tcPr>
          <w:p w14:paraId="3BE74BFD" w14:textId="65D0F3D2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434EF9F7" w14:textId="77777777" w:rsidTr="004C00E2">
        <w:trPr>
          <w:cantSplit/>
          <w:trHeight w:val="1366"/>
          <w:jc w:val="center"/>
        </w:trPr>
        <w:tc>
          <w:tcPr>
            <w:tcW w:w="988" w:type="dxa"/>
            <w:shd w:val="clear" w:color="auto" w:fill="auto"/>
          </w:tcPr>
          <w:p w14:paraId="2261522C" w14:textId="6D66385F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133.102</w:t>
            </w:r>
          </w:p>
        </w:tc>
        <w:tc>
          <w:tcPr>
            <w:tcW w:w="1984" w:type="dxa"/>
            <w:shd w:val="clear" w:color="auto" w:fill="auto"/>
          </w:tcPr>
          <w:p w14:paraId="0A9A39BB" w14:textId="4FD648DE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245" w:type="dxa"/>
            <w:shd w:val="clear" w:color="auto" w:fill="auto"/>
          </w:tcPr>
          <w:p w14:paraId="59A562F2" w14:textId="1D1CBF74" w:rsidR="009A4EFF" w:rsidRPr="00D73D3F" w:rsidRDefault="004C00E2" w:rsidP="009A4EFF">
            <w:pPr>
              <w:pStyle w:val="a3"/>
              <w:rPr>
                <w:lang w:val="ru-RU"/>
              </w:rPr>
            </w:pPr>
            <w:r w:rsidRPr="00D73D3F">
              <w:rPr>
                <w:bCs/>
                <w:lang w:val="ru-RU"/>
              </w:rPr>
              <w:t>Предназначена для застройки средней плотности многоквартирными малоэтажными жилыми домами до 4 этажей (включая мансардный), в которой допускается застройка индивидуальными и блокированными жилыми домами, среднеэтажными жилыми домами, размещение объектов социального и культурно-бытового обслуживания населения, преимущественно местного значения.</w:t>
            </w:r>
          </w:p>
        </w:tc>
        <w:tc>
          <w:tcPr>
            <w:tcW w:w="992" w:type="dxa"/>
            <w:shd w:val="clear" w:color="auto" w:fill="auto"/>
          </w:tcPr>
          <w:p w14:paraId="38D1B79B" w14:textId="3070A130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0,19</w:t>
            </w:r>
          </w:p>
        </w:tc>
        <w:tc>
          <w:tcPr>
            <w:tcW w:w="1134" w:type="dxa"/>
            <w:shd w:val="clear" w:color="auto" w:fill="auto"/>
          </w:tcPr>
          <w:p w14:paraId="607D790B" w14:textId="6BE482A8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0,19</w:t>
            </w:r>
          </w:p>
        </w:tc>
        <w:tc>
          <w:tcPr>
            <w:tcW w:w="4217" w:type="dxa"/>
            <w:shd w:val="clear" w:color="auto" w:fill="auto"/>
          </w:tcPr>
          <w:p w14:paraId="48997CA1" w14:textId="4190B29B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5C64F9A3" w14:textId="77777777" w:rsidTr="00922CEA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  <w:vAlign w:val="center"/>
          </w:tcPr>
          <w:p w14:paraId="4100F287" w14:textId="4B4F15E4" w:rsidR="009A4EFF" w:rsidRPr="00D73D3F" w:rsidRDefault="009A4EFF" w:rsidP="009A4EFF">
            <w:pPr>
              <w:pStyle w:val="a4"/>
              <w:keepNext/>
              <w:rPr>
                <w:lang w:val="ru-RU"/>
              </w:rPr>
            </w:pPr>
            <w:r w:rsidRPr="00D73D3F">
              <w:rPr>
                <w:lang w:val="ru-RU"/>
              </w:rPr>
              <w:lastRenderedPageBreak/>
              <w:t>Общественно-деловые зоны</w:t>
            </w:r>
          </w:p>
        </w:tc>
      </w:tr>
      <w:tr w:rsidR="00D73D3F" w:rsidRPr="00D73D3F" w14:paraId="4C26051A" w14:textId="77777777" w:rsidTr="004C00E2">
        <w:trPr>
          <w:cantSplit/>
          <w:trHeight w:val="516"/>
          <w:jc w:val="center"/>
        </w:trPr>
        <w:tc>
          <w:tcPr>
            <w:tcW w:w="988" w:type="dxa"/>
            <w:shd w:val="clear" w:color="auto" w:fill="auto"/>
          </w:tcPr>
          <w:p w14:paraId="1802B196" w14:textId="0DC81134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133.300</w:t>
            </w:r>
          </w:p>
        </w:tc>
        <w:tc>
          <w:tcPr>
            <w:tcW w:w="1984" w:type="dxa"/>
            <w:shd w:val="clear" w:color="auto" w:fill="auto"/>
          </w:tcPr>
          <w:p w14:paraId="5EAA91F9" w14:textId="1BFF8107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Общественно-деловая зона</w:t>
            </w:r>
          </w:p>
        </w:tc>
        <w:tc>
          <w:tcPr>
            <w:tcW w:w="5245" w:type="dxa"/>
            <w:shd w:val="clear" w:color="auto" w:fill="auto"/>
          </w:tcPr>
          <w:p w14:paraId="1C850182" w14:textId="16255D88" w:rsidR="009A4EFF" w:rsidRPr="00D73D3F" w:rsidRDefault="004C00E2" w:rsidP="009A4EFF">
            <w:pPr>
              <w:pStyle w:val="a3"/>
              <w:rPr>
                <w:lang w:val="ru-RU"/>
              </w:rPr>
            </w:pPr>
            <w:r w:rsidRPr="00D73D3F">
              <w:rPr>
                <w:bCs/>
                <w:lang w:val="ru-RU"/>
              </w:rPr>
              <w:t xml:space="preserve">Выделена </w:t>
            </w:r>
            <w:r w:rsidR="009A4EFF" w:rsidRPr="00D73D3F">
              <w:rPr>
                <w:bCs/>
                <w:lang w:val="ru-RU"/>
              </w:rPr>
              <w:t xml:space="preserve">для </w:t>
            </w:r>
            <w:r w:rsidR="009A4EFF" w:rsidRPr="00D73D3F">
              <w:rPr>
                <w:bCs/>
                <w:iCs/>
                <w:lang w:val="ru-RU"/>
              </w:rPr>
              <w:t>обеспечения правовых условий использования и строительства недвижимости на территориях размещения центральных функций, где сочетаются административные, общественные и иные учреждения федерального, регионального и местного значения, коммерческие учреждения, офисы, жильё, здания многофункционального назначения, а также обслуживающие учреждения, ориентированные на удовлетворение повседневных и периодических потребностей населения.</w:t>
            </w:r>
          </w:p>
        </w:tc>
        <w:tc>
          <w:tcPr>
            <w:tcW w:w="992" w:type="dxa"/>
            <w:shd w:val="clear" w:color="auto" w:fill="auto"/>
          </w:tcPr>
          <w:p w14:paraId="5DA3264C" w14:textId="5234674B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5,13</w:t>
            </w:r>
          </w:p>
        </w:tc>
        <w:tc>
          <w:tcPr>
            <w:tcW w:w="1134" w:type="dxa"/>
            <w:shd w:val="clear" w:color="auto" w:fill="auto"/>
          </w:tcPr>
          <w:p w14:paraId="11C8EAB6" w14:textId="1D24D83E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5,63</w:t>
            </w:r>
          </w:p>
        </w:tc>
        <w:tc>
          <w:tcPr>
            <w:tcW w:w="4217" w:type="dxa"/>
            <w:shd w:val="clear" w:color="auto" w:fill="auto"/>
          </w:tcPr>
          <w:p w14:paraId="012ED821" w14:textId="3E23411E" w:rsidR="009A4EFF" w:rsidRPr="00D73D3F" w:rsidRDefault="009A4EFF" w:rsidP="009A4EFF">
            <w:pPr>
              <w:pStyle w:val="a3"/>
              <w:rPr>
                <w:b/>
                <w:iCs/>
                <w:lang w:val="ru-RU"/>
              </w:rPr>
            </w:pPr>
            <w:r w:rsidRPr="00D73D3F">
              <w:rPr>
                <w:b/>
                <w:iCs/>
                <w:lang w:val="ru-RU"/>
              </w:rPr>
              <w:t>Объекты местного значения муниципального района:</w:t>
            </w:r>
          </w:p>
          <w:p w14:paraId="4329A30F" w14:textId="62132F00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–</w:t>
            </w:r>
            <w:r w:rsidRPr="00D73D3F">
              <w:rPr>
                <w:lang w:val="ru-RU"/>
              </w:rPr>
              <w:tab/>
              <w:t>Строительство дошкольного учреждения на 100 мест в с. Филиппово;</w:t>
            </w:r>
          </w:p>
          <w:p w14:paraId="457CBF98" w14:textId="0832CAC2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–</w:t>
            </w:r>
            <w:r w:rsidRPr="00D73D3F">
              <w:rPr>
                <w:lang w:val="ru-RU"/>
              </w:rPr>
              <w:tab/>
              <w:t>Организация учебной части для дополнительного образования детей на 50 мест в с. Филиппово;</w:t>
            </w:r>
          </w:p>
          <w:p w14:paraId="1F991A9E" w14:textId="6ECC670C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–</w:t>
            </w:r>
            <w:r w:rsidRPr="00D73D3F">
              <w:rPr>
                <w:lang w:val="ru-RU"/>
              </w:rPr>
              <w:tab/>
              <w:t>Строительство здания учреждения культуры клубного типа на 100 мест в с. Филиппово;</w:t>
            </w:r>
          </w:p>
          <w:p w14:paraId="57AC644C" w14:textId="77777777" w:rsidR="009A4EFF" w:rsidRPr="00D73D3F" w:rsidRDefault="009A4EFF" w:rsidP="009A4EFF">
            <w:pPr>
              <w:pStyle w:val="a3"/>
              <w:rPr>
                <w:lang w:val="ru-RU"/>
              </w:rPr>
            </w:pPr>
          </w:p>
          <w:p w14:paraId="6BF59B1E" w14:textId="77777777" w:rsidR="009A4EFF" w:rsidRPr="00D73D3F" w:rsidRDefault="009A4EFF" w:rsidP="009A4EFF">
            <w:pPr>
              <w:pStyle w:val="a3"/>
              <w:rPr>
                <w:bCs/>
                <w:iCs/>
                <w:lang w:val="ru-RU"/>
              </w:rPr>
            </w:pPr>
            <w:r w:rsidRPr="00D73D3F">
              <w:rPr>
                <w:b/>
                <w:iCs/>
                <w:lang w:val="ru-RU"/>
              </w:rPr>
              <w:t>Объекты местного значения поселения</w:t>
            </w:r>
            <w:r w:rsidRPr="00D73D3F">
              <w:rPr>
                <w:bCs/>
                <w:iCs/>
                <w:lang w:val="ru-RU"/>
              </w:rPr>
              <w:t>:</w:t>
            </w:r>
          </w:p>
          <w:p w14:paraId="1DAA6EEB" w14:textId="0B90AF6C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–</w:t>
            </w:r>
            <w:r w:rsidRPr="00D73D3F">
              <w:rPr>
                <w:lang w:val="ru-RU"/>
              </w:rPr>
              <w:tab/>
              <w:t>Строительство спортивного зала площадью 145 кв. м. в с. Филиппово;</w:t>
            </w:r>
          </w:p>
          <w:p w14:paraId="63E10FBF" w14:textId="66A48173" w:rsidR="009A4EFF" w:rsidRPr="00D73D3F" w:rsidRDefault="009A4EFF" w:rsidP="009A4EFF">
            <w:pPr>
              <w:pStyle w:val="a3"/>
              <w:rPr>
                <w:bCs/>
                <w:iCs/>
                <w:lang w:val="ru-RU"/>
              </w:rPr>
            </w:pPr>
            <w:r w:rsidRPr="00D73D3F">
              <w:rPr>
                <w:lang w:val="ru-RU"/>
              </w:rPr>
              <w:t>–</w:t>
            </w:r>
            <w:r w:rsidRPr="00D73D3F">
              <w:rPr>
                <w:lang w:val="ru-RU"/>
              </w:rPr>
              <w:tab/>
              <w:t>Строительство плоскостного спортивного сооружения (в том числе спортивные (игровые) площадки; спортивные поля, включая футбольные поля) площадью 1242,15 кв. м. в с. Филиппово.</w:t>
            </w:r>
          </w:p>
        </w:tc>
      </w:tr>
      <w:tr w:rsidR="00D73D3F" w:rsidRPr="00D73D3F" w14:paraId="63FD03A3" w14:textId="77777777" w:rsidTr="007C184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  <w:vAlign w:val="center"/>
          </w:tcPr>
          <w:p w14:paraId="3A2CCE8E" w14:textId="310B07CB" w:rsidR="009A4EFF" w:rsidRPr="00D73D3F" w:rsidRDefault="009A4EFF" w:rsidP="009A4EFF">
            <w:pPr>
              <w:pStyle w:val="a4"/>
              <w:keepNext/>
              <w:pageBreakBefore/>
              <w:rPr>
                <w:bCs/>
                <w:iCs/>
                <w:lang w:val="ru-RU"/>
              </w:rPr>
            </w:pPr>
            <w:r w:rsidRPr="00D73D3F">
              <w:rPr>
                <w:lang w:val="ru-RU"/>
              </w:rPr>
              <w:lastRenderedPageBreak/>
              <w:t>Производственная зона, зона инженерной и транспортной инфраструктур</w:t>
            </w:r>
          </w:p>
        </w:tc>
      </w:tr>
      <w:tr w:rsidR="00D73D3F" w:rsidRPr="00D73D3F" w14:paraId="27612ABF" w14:textId="77777777" w:rsidTr="004C00E2">
        <w:trPr>
          <w:cantSplit/>
          <w:trHeight w:val="1021"/>
          <w:jc w:val="center"/>
        </w:trPr>
        <w:tc>
          <w:tcPr>
            <w:tcW w:w="988" w:type="dxa"/>
            <w:shd w:val="clear" w:color="auto" w:fill="auto"/>
          </w:tcPr>
          <w:p w14:paraId="0ADBD1F1" w14:textId="6A9A538D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133.403</w:t>
            </w:r>
          </w:p>
        </w:tc>
        <w:tc>
          <w:tcPr>
            <w:tcW w:w="1984" w:type="dxa"/>
            <w:shd w:val="clear" w:color="auto" w:fill="auto"/>
          </w:tcPr>
          <w:p w14:paraId="2E11CDD6" w14:textId="2536BB34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Производствен</w:t>
            </w:r>
            <w:r w:rsidRPr="00D73D3F">
              <w:rPr>
                <w:lang w:val="ru-RU"/>
              </w:rPr>
              <w:softHyphen/>
              <w:t>ная зона</w:t>
            </w:r>
          </w:p>
        </w:tc>
        <w:tc>
          <w:tcPr>
            <w:tcW w:w="5245" w:type="dxa"/>
            <w:shd w:val="clear" w:color="auto" w:fill="auto"/>
          </w:tcPr>
          <w:p w14:paraId="7C1268EC" w14:textId="51980A9D" w:rsidR="009A4EFF" w:rsidRPr="00D73D3F" w:rsidRDefault="004C00E2" w:rsidP="009A4EFF">
            <w:pPr>
              <w:pStyle w:val="a3"/>
              <w:rPr>
                <w:bCs/>
                <w:lang w:val="ru-RU"/>
              </w:rPr>
            </w:pPr>
            <w:r w:rsidRPr="00D73D3F">
              <w:rPr>
                <w:bCs/>
                <w:lang w:val="ru-RU"/>
              </w:rPr>
              <w:t xml:space="preserve">Предназначена </w:t>
            </w:r>
            <w:r w:rsidR="009A4EFF" w:rsidRPr="00D73D3F">
              <w:rPr>
                <w:bCs/>
                <w:lang w:val="ru-RU"/>
              </w:rPr>
              <w:t>для размещения промышленных, производственных объектов с различными нормативами воздействия на окружающую среду, складских объектов, объектов оптовой торговли, а также для установления санитарно-защитных зон таких объектов в соответствии с требованиями технических регламентов.</w:t>
            </w:r>
          </w:p>
        </w:tc>
        <w:tc>
          <w:tcPr>
            <w:tcW w:w="992" w:type="dxa"/>
            <w:shd w:val="clear" w:color="auto" w:fill="auto"/>
          </w:tcPr>
          <w:p w14:paraId="6950324C" w14:textId="405152F0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48,5</w:t>
            </w:r>
          </w:p>
        </w:tc>
        <w:tc>
          <w:tcPr>
            <w:tcW w:w="1134" w:type="dxa"/>
            <w:shd w:val="clear" w:color="auto" w:fill="auto"/>
          </w:tcPr>
          <w:p w14:paraId="44A68485" w14:textId="6F3F2F3A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48,5</w:t>
            </w:r>
          </w:p>
        </w:tc>
        <w:tc>
          <w:tcPr>
            <w:tcW w:w="4217" w:type="dxa"/>
            <w:shd w:val="clear" w:color="auto" w:fill="auto"/>
          </w:tcPr>
          <w:p w14:paraId="4336C645" w14:textId="79BBEE33" w:rsidR="009A4EFF" w:rsidRPr="00D73D3F" w:rsidRDefault="009A4EFF" w:rsidP="009A4EFF">
            <w:pPr>
              <w:pStyle w:val="a3"/>
              <w:rPr>
                <w:b/>
                <w:iCs/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7EFC6F1F" w14:textId="77777777" w:rsidTr="004C00E2">
        <w:trPr>
          <w:cantSplit/>
          <w:jc w:val="center"/>
        </w:trPr>
        <w:tc>
          <w:tcPr>
            <w:tcW w:w="988" w:type="dxa"/>
            <w:shd w:val="clear" w:color="auto" w:fill="auto"/>
          </w:tcPr>
          <w:p w14:paraId="2F618314" w14:textId="04940D20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133.404</w:t>
            </w:r>
          </w:p>
        </w:tc>
        <w:tc>
          <w:tcPr>
            <w:tcW w:w="1984" w:type="dxa"/>
            <w:shd w:val="clear" w:color="auto" w:fill="auto"/>
          </w:tcPr>
          <w:p w14:paraId="4AEE6F35" w14:textId="6BD65E08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Зона инженерной инфраструктуры</w:t>
            </w:r>
          </w:p>
        </w:tc>
        <w:tc>
          <w:tcPr>
            <w:tcW w:w="5245" w:type="dxa"/>
            <w:shd w:val="clear" w:color="auto" w:fill="auto"/>
          </w:tcPr>
          <w:p w14:paraId="382D0F08" w14:textId="296ECD64" w:rsidR="009A4EFF" w:rsidRPr="00D73D3F" w:rsidRDefault="004C00E2" w:rsidP="009A4EFF">
            <w:pPr>
              <w:pStyle w:val="a3"/>
              <w:rPr>
                <w:lang w:val="ru-RU"/>
              </w:rPr>
            </w:pPr>
            <w:r w:rsidRPr="00D73D3F">
              <w:rPr>
                <w:bCs/>
                <w:lang w:val="ru-RU"/>
              </w:rPr>
              <w:t xml:space="preserve">Предназначена для территорий, необходимых </w:t>
            </w:r>
            <w:r w:rsidR="009A4EFF" w:rsidRPr="00D73D3F">
              <w:rPr>
                <w:bCs/>
                <w:lang w:val="ru-RU"/>
              </w:rPr>
              <w:t>для технического обслуживания и охраны объектов, сооружений и коммуникаций инженерной инфраструктуры. В пределах зоны инженерной инфраструктуры возможно размещение комплексов производственных и коммунальных предприятий, складских баз с низкими уровнями шума и загрязнения.</w:t>
            </w:r>
          </w:p>
        </w:tc>
        <w:tc>
          <w:tcPr>
            <w:tcW w:w="992" w:type="dxa"/>
            <w:shd w:val="clear" w:color="auto" w:fill="auto"/>
          </w:tcPr>
          <w:p w14:paraId="33A68A63" w14:textId="7023146C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1,3</w:t>
            </w:r>
          </w:p>
        </w:tc>
        <w:tc>
          <w:tcPr>
            <w:tcW w:w="1134" w:type="dxa"/>
            <w:shd w:val="clear" w:color="auto" w:fill="auto"/>
          </w:tcPr>
          <w:p w14:paraId="1717C1B2" w14:textId="22C79210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1,37</w:t>
            </w:r>
          </w:p>
        </w:tc>
        <w:tc>
          <w:tcPr>
            <w:tcW w:w="4217" w:type="dxa"/>
            <w:shd w:val="clear" w:color="auto" w:fill="auto"/>
          </w:tcPr>
          <w:p w14:paraId="4F8BD2CF" w14:textId="77777777" w:rsidR="009A4EFF" w:rsidRPr="00D73D3F" w:rsidRDefault="009A4EFF" w:rsidP="009A4EFF">
            <w:pPr>
              <w:pStyle w:val="a3"/>
              <w:rPr>
                <w:bCs/>
                <w:iCs/>
                <w:lang w:val="ru-RU"/>
              </w:rPr>
            </w:pPr>
            <w:r w:rsidRPr="00D73D3F">
              <w:rPr>
                <w:b/>
                <w:iCs/>
                <w:lang w:val="ru-RU"/>
              </w:rPr>
              <w:t>Объекты местного значения поселения</w:t>
            </w:r>
            <w:r w:rsidRPr="00D73D3F">
              <w:rPr>
                <w:bCs/>
                <w:iCs/>
                <w:lang w:val="ru-RU"/>
              </w:rPr>
              <w:t>:</w:t>
            </w:r>
          </w:p>
          <w:p w14:paraId="056E9951" w14:textId="1EC4AEDF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–</w:t>
            </w:r>
            <w:r w:rsidRPr="00D73D3F">
              <w:rPr>
                <w:lang w:val="ru-RU"/>
              </w:rPr>
              <w:tab/>
              <w:t>Строительство очистных сооружений в с. Филиппово.</w:t>
            </w:r>
          </w:p>
        </w:tc>
      </w:tr>
      <w:tr w:rsidR="00D73D3F" w:rsidRPr="00D73D3F" w14:paraId="630C97FE" w14:textId="77777777" w:rsidTr="004C00E2">
        <w:trPr>
          <w:cantSplit/>
          <w:jc w:val="center"/>
        </w:trPr>
        <w:tc>
          <w:tcPr>
            <w:tcW w:w="988" w:type="dxa"/>
            <w:shd w:val="clear" w:color="auto" w:fill="auto"/>
          </w:tcPr>
          <w:p w14:paraId="5019080A" w14:textId="1C34CFBD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133.405</w:t>
            </w:r>
          </w:p>
        </w:tc>
        <w:tc>
          <w:tcPr>
            <w:tcW w:w="1984" w:type="dxa"/>
            <w:shd w:val="clear" w:color="auto" w:fill="auto"/>
          </w:tcPr>
          <w:p w14:paraId="6B564E5B" w14:textId="3CCB97CE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Зона транспортной инфраструктуры</w:t>
            </w:r>
          </w:p>
        </w:tc>
        <w:tc>
          <w:tcPr>
            <w:tcW w:w="5245" w:type="dxa"/>
            <w:shd w:val="clear" w:color="auto" w:fill="auto"/>
          </w:tcPr>
          <w:p w14:paraId="6908FA62" w14:textId="2ADF7FB5" w:rsidR="009A4EFF" w:rsidRPr="00D73D3F" w:rsidRDefault="004C00E2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 xml:space="preserve">Выделена </w:t>
            </w:r>
            <w:r w:rsidR="009A4EFF" w:rsidRPr="00D73D3F">
              <w:rPr>
                <w:lang w:val="ru-RU"/>
              </w:rPr>
              <w:t>для размещения и функционирования объектов транспортной инфраструктуры.</w:t>
            </w:r>
          </w:p>
        </w:tc>
        <w:tc>
          <w:tcPr>
            <w:tcW w:w="992" w:type="dxa"/>
            <w:shd w:val="clear" w:color="auto" w:fill="auto"/>
          </w:tcPr>
          <w:p w14:paraId="187A6F39" w14:textId="7D570C73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5,6</w:t>
            </w:r>
          </w:p>
        </w:tc>
        <w:tc>
          <w:tcPr>
            <w:tcW w:w="1134" w:type="dxa"/>
            <w:shd w:val="clear" w:color="auto" w:fill="auto"/>
          </w:tcPr>
          <w:p w14:paraId="2C09AD95" w14:textId="14B6B7D4" w:rsidR="009A4EFF" w:rsidRPr="00D73D3F" w:rsidRDefault="009A4EFF" w:rsidP="009A4EFF">
            <w:pPr>
              <w:pStyle w:val="a7"/>
              <w:rPr>
                <w:lang w:val="ru-RU"/>
              </w:rPr>
            </w:pPr>
            <w:r w:rsidRPr="00D73D3F">
              <w:t>5,6</w:t>
            </w:r>
          </w:p>
        </w:tc>
        <w:tc>
          <w:tcPr>
            <w:tcW w:w="4217" w:type="dxa"/>
            <w:shd w:val="clear" w:color="auto" w:fill="auto"/>
          </w:tcPr>
          <w:p w14:paraId="6B81865D" w14:textId="3ABFA4DE" w:rsidR="009A4EFF" w:rsidRPr="00D73D3F" w:rsidRDefault="009A4EFF" w:rsidP="009A4EFF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363EC6DD" w14:textId="77777777" w:rsidTr="000B6448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  <w:vAlign w:val="center"/>
          </w:tcPr>
          <w:p w14:paraId="7860D7AC" w14:textId="7C1E7D01" w:rsidR="009A4EFF" w:rsidRPr="00D73D3F" w:rsidRDefault="009A4EFF" w:rsidP="009A4EFF">
            <w:pPr>
              <w:pStyle w:val="a4"/>
              <w:pageBreakBefore/>
              <w:rPr>
                <w:lang w:val="ru-RU"/>
              </w:rPr>
            </w:pPr>
            <w:r w:rsidRPr="00D73D3F">
              <w:rPr>
                <w:lang w:val="ru-RU"/>
              </w:rPr>
              <w:lastRenderedPageBreak/>
              <w:t>Зоны сельскохозяйственного использования</w:t>
            </w:r>
          </w:p>
        </w:tc>
      </w:tr>
      <w:tr w:rsidR="00D73D3F" w:rsidRPr="00D73D3F" w14:paraId="5DB15758" w14:textId="77777777" w:rsidTr="004C00E2">
        <w:trPr>
          <w:cantSplit/>
          <w:trHeight w:val="1234"/>
          <w:jc w:val="center"/>
        </w:trPr>
        <w:tc>
          <w:tcPr>
            <w:tcW w:w="988" w:type="dxa"/>
            <w:shd w:val="clear" w:color="auto" w:fill="auto"/>
          </w:tcPr>
          <w:p w14:paraId="215FDCFC" w14:textId="02640B43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133.500</w:t>
            </w:r>
          </w:p>
        </w:tc>
        <w:tc>
          <w:tcPr>
            <w:tcW w:w="1984" w:type="dxa"/>
            <w:shd w:val="clear" w:color="auto" w:fill="auto"/>
          </w:tcPr>
          <w:p w14:paraId="75AD7B12" w14:textId="7D898E52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Зона сельскохозяй</w:t>
            </w:r>
            <w:r w:rsidRPr="00D73D3F">
              <w:rPr>
                <w:lang w:val="ru-RU"/>
              </w:rPr>
              <w:softHyphen/>
              <w:t>ственного использования</w:t>
            </w:r>
          </w:p>
        </w:tc>
        <w:tc>
          <w:tcPr>
            <w:tcW w:w="5245" w:type="dxa"/>
            <w:shd w:val="clear" w:color="auto" w:fill="auto"/>
          </w:tcPr>
          <w:p w14:paraId="276E07F0" w14:textId="7CFCADD0" w:rsidR="005E10EE" w:rsidRPr="00D73D3F" w:rsidRDefault="004C00E2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 xml:space="preserve">Предназначена </w:t>
            </w:r>
            <w:r w:rsidR="005E10EE" w:rsidRPr="00D73D3F">
              <w:rPr>
                <w:lang w:val="ru-RU"/>
              </w:rPr>
              <w:t>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другими); земель, занятых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аквакультуры), а также зданиями, сооружениями, используемыми для производства, хранения и первичной переработки сельскохозяйственной продукции; территорий, занятых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6CD515" w14:textId="63AED72E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5751,17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CE2EB4" w14:textId="24160A48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5740,17</w:t>
            </w:r>
          </w:p>
        </w:tc>
        <w:tc>
          <w:tcPr>
            <w:tcW w:w="4217" w:type="dxa"/>
            <w:shd w:val="clear" w:color="auto" w:fill="auto"/>
          </w:tcPr>
          <w:p w14:paraId="26E2966B" w14:textId="79ACAC3F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019275BD" w14:textId="77777777" w:rsidTr="004C00E2">
        <w:trPr>
          <w:cantSplit/>
          <w:trHeight w:val="1234"/>
          <w:jc w:val="center"/>
        </w:trPr>
        <w:tc>
          <w:tcPr>
            <w:tcW w:w="988" w:type="dxa"/>
            <w:shd w:val="clear" w:color="auto" w:fill="auto"/>
          </w:tcPr>
          <w:p w14:paraId="0C05DAD0" w14:textId="1C6A65F4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133.501</w:t>
            </w:r>
          </w:p>
        </w:tc>
        <w:tc>
          <w:tcPr>
            <w:tcW w:w="1984" w:type="dxa"/>
            <w:shd w:val="clear" w:color="auto" w:fill="auto"/>
          </w:tcPr>
          <w:p w14:paraId="57A81D7A" w14:textId="7B346873" w:rsidR="005E10EE" w:rsidRPr="00D73D3F" w:rsidRDefault="005E10EE" w:rsidP="005E10EE">
            <w:pPr>
              <w:pStyle w:val="a3"/>
              <w:rPr>
                <w:lang w:val="ru-RU"/>
              </w:rPr>
            </w:pPr>
            <w:bookmarkStart w:id="5" w:name="_Hlk173663702"/>
            <w:r w:rsidRPr="00D73D3F">
              <w:rPr>
                <w:lang w:val="ru-RU"/>
              </w:rPr>
              <w:t>Зона сельскохозяй</w:t>
            </w:r>
            <w:r w:rsidRPr="00D73D3F">
              <w:rPr>
                <w:lang w:val="ru-RU"/>
              </w:rPr>
              <w:softHyphen/>
              <w:t>ственных угодий</w:t>
            </w:r>
            <w:bookmarkEnd w:id="5"/>
          </w:p>
        </w:tc>
        <w:tc>
          <w:tcPr>
            <w:tcW w:w="5245" w:type="dxa"/>
            <w:shd w:val="clear" w:color="auto" w:fill="auto"/>
          </w:tcPr>
          <w:p w14:paraId="677FA8D6" w14:textId="208E65A3" w:rsidR="005E10EE" w:rsidRPr="00D73D3F" w:rsidRDefault="004C00E2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 xml:space="preserve">Предназначена </w:t>
            </w:r>
            <w:r w:rsidR="005E10EE" w:rsidRPr="00D73D3F">
              <w:rPr>
                <w:lang w:val="ru-RU"/>
              </w:rPr>
              <w:t>для территорий, занятых сельскохозяйственными угодьями (пашни, сенокосы, пастбища, залежи, земли, занятые многолетними насаждениями (садами, виноградниками и другими).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7CF994" w14:textId="7E194AC7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4048,18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7F6275" w14:textId="2B56C1AF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4048,18</w:t>
            </w:r>
          </w:p>
        </w:tc>
        <w:tc>
          <w:tcPr>
            <w:tcW w:w="4217" w:type="dxa"/>
            <w:shd w:val="clear" w:color="auto" w:fill="auto"/>
          </w:tcPr>
          <w:p w14:paraId="31F0E51E" w14:textId="52DC00F4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1199BC47" w14:textId="77777777" w:rsidTr="007F628B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  <w:vAlign w:val="center"/>
          </w:tcPr>
          <w:p w14:paraId="022647B6" w14:textId="4698A867" w:rsidR="005E10EE" w:rsidRPr="00D73D3F" w:rsidRDefault="005E10EE" w:rsidP="005E10EE">
            <w:pPr>
              <w:pStyle w:val="a4"/>
              <w:keepNext/>
              <w:rPr>
                <w:lang w:val="ru-RU"/>
              </w:rPr>
            </w:pPr>
            <w:r w:rsidRPr="00D73D3F">
              <w:rPr>
                <w:lang w:val="ru-RU"/>
              </w:rPr>
              <w:lastRenderedPageBreak/>
              <w:t>Зоны рекреационного назначения</w:t>
            </w:r>
          </w:p>
        </w:tc>
      </w:tr>
      <w:tr w:rsidR="00D73D3F" w:rsidRPr="00D73D3F" w14:paraId="46DD462D" w14:textId="77777777" w:rsidTr="004C00E2">
        <w:trPr>
          <w:cantSplit/>
          <w:trHeight w:val="515"/>
          <w:jc w:val="center"/>
        </w:trPr>
        <w:tc>
          <w:tcPr>
            <w:tcW w:w="988" w:type="dxa"/>
            <w:shd w:val="clear" w:color="auto" w:fill="auto"/>
          </w:tcPr>
          <w:p w14:paraId="6C5F16CD" w14:textId="08233C63" w:rsidR="005E10EE" w:rsidRPr="00D73D3F" w:rsidRDefault="005E10EE" w:rsidP="005E10EE">
            <w:pPr>
              <w:pStyle w:val="a3"/>
              <w:keepNext/>
              <w:rPr>
                <w:lang w:val="ru-RU"/>
              </w:rPr>
            </w:pPr>
            <w:r w:rsidRPr="00D73D3F">
              <w:rPr>
                <w:lang w:val="ru-RU"/>
              </w:rPr>
              <w:t>133.605</w:t>
            </w:r>
          </w:p>
        </w:tc>
        <w:tc>
          <w:tcPr>
            <w:tcW w:w="1984" w:type="dxa"/>
            <w:shd w:val="clear" w:color="auto" w:fill="auto"/>
          </w:tcPr>
          <w:p w14:paraId="16FA9A6E" w14:textId="15C3710E" w:rsidR="005E10EE" w:rsidRPr="00D73D3F" w:rsidRDefault="005E10EE" w:rsidP="005E10EE">
            <w:pPr>
              <w:pStyle w:val="a3"/>
              <w:keepNext/>
              <w:rPr>
                <w:lang w:val="ru-RU"/>
              </w:rPr>
            </w:pPr>
            <w:r w:rsidRPr="00D73D3F">
              <w:rPr>
                <w:lang w:val="ru-RU"/>
              </w:rPr>
              <w:t>Зона лесов</w:t>
            </w:r>
          </w:p>
        </w:tc>
        <w:tc>
          <w:tcPr>
            <w:tcW w:w="5245" w:type="dxa"/>
            <w:shd w:val="clear" w:color="auto" w:fill="auto"/>
          </w:tcPr>
          <w:p w14:paraId="27032D6D" w14:textId="47E96BD0" w:rsidR="005E10EE" w:rsidRPr="00D73D3F" w:rsidRDefault="004C00E2" w:rsidP="005E10EE">
            <w:pPr>
              <w:pStyle w:val="a3"/>
              <w:keepNext/>
              <w:rPr>
                <w:lang w:val="ru-RU"/>
              </w:rPr>
            </w:pPr>
            <w:r w:rsidRPr="00D73D3F">
              <w:rPr>
                <w:lang w:val="ru-RU"/>
              </w:rPr>
              <w:t>В</w:t>
            </w:r>
            <w:r w:rsidR="005E10EE" w:rsidRPr="00D73D3F">
              <w:rPr>
                <w:lang w:val="ru-RU"/>
              </w:rPr>
              <w:t>ыделена для размещения земель лесного фонда (использование земельных участков в составе земель лесного фонда определяется лесохозяйственным регламентом лесничеств, утвержденным органом государственной власти субъекта РФ, за исключением случаев, предусмотренных ч. 3 ст. 87 Лесного кодекса РФ).</w:t>
            </w:r>
          </w:p>
        </w:tc>
        <w:tc>
          <w:tcPr>
            <w:tcW w:w="992" w:type="dxa"/>
            <w:shd w:val="clear" w:color="auto" w:fill="auto"/>
          </w:tcPr>
          <w:p w14:paraId="3FF282AB" w14:textId="337F02A6" w:rsidR="005E10EE" w:rsidRPr="00D73D3F" w:rsidRDefault="005E10EE" w:rsidP="005E10EE">
            <w:pPr>
              <w:pStyle w:val="a7"/>
              <w:keepNext/>
              <w:rPr>
                <w:lang w:val="ru-RU"/>
              </w:rPr>
            </w:pPr>
            <w:r w:rsidRPr="00D73D3F">
              <w:t>1187,9</w:t>
            </w:r>
          </w:p>
        </w:tc>
        <w:tc>
          <w:tcPr>
            <w:tcW w:w="1134" w:type="dxa"/>
            <w:shd w:val="clear" w:color="auto" w:fill="auto"/>
          </w:tcPr>
          <w:p w14:paraId="558BAC51" w14:textId="4302BC33" w:rsidR="005E10EE" w:rsidRPr="00D73D3F" w:rsidRDefault="005E10EE" w:rsidP="005E10EE">
            <w:pPr>
              <w:pStyle w:val="a7"/>
              <w:keepNext/>
              <w:rPr>
                <w:lang w:val="ru-RU"/>
              </w:rPr>
            </w:pPr>
            <w:r w:rsidRPr="00D73D3F">
              <w:t>1187,9</w:t>
            </w:r>
          </w:p>
        </w:tc>
        <w:tc>
          <w:tcPr>
            <w:tcW w:w="4217" w:type="dxa"/>
            <w:shd w:val="clear" w:color="auto" w:fill="auto"/>
          </w:tcPr>
          <w:p w14:paraId="6A5E833A" w14:textId="2FBB1AB4" w:rsidR="005E10EE" w:rsidRPr="00D73D3F" w:rsidRDefault="005E10EE" w:rsidP="005E10EE">
            <w:pPr>
              <w:pStyle w:val="a3"/>
              <w:keepNext/>
              <w:rPr>
                <w:bCs/>
                <w:iCs/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2DE5225B" w14:textId="77777777" w:rsidTr="00A11A50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  <w:vAlign w:val="center"/>
          </w:tcPr>
          <w:p w14:paraId="532E2F9B" w14:textId="2F8A7373" w:rsidR="005E10EE" w:rsidRPr="00D73D3F" w:rsidRDefault="005E10EE" w:rsidP="005E10EE">
            <w:pPr>
              <w:pStyle w:val="a4"/>
              <w:rPr>
                <w:lang w:val="ru-RU"/>
              </w:rPr>
            </w:pPr>
            <w:r w:rsidRPr="00D73D3F">
              <w:rPr>
                <w:lang w:val="ru-RU"/>
              </w:rPr>
              <w:t>Зона специального назначения</w:t>
            </w:r>
          </w:p>
        </w:tc>
      </w:tr>
      <w:tr w:rsidR="00D73D3F" w:rsidRPr="00D73D3F" w14:paraId="3710BB2D" w14:textId="77777777" w:rsidTr="004C00E2">
        <w:trPr>
          <w:cantSplit/>
          <w:trHeight w:val="341"/>
          <w:jc w:val="center"/>
        </w:trPr>
        <w:tc>
          <w:tcPr>
            <w:tcW w:w="988" w:type="dxa"/>
            <w:shd w:val="clear" w:color="auto" w:fill="auto"/>
          </w:tcPr>
          <w:p w14:paraId="4A63B6C1" w14:textId="23C11607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133.701</w:t>
            </w:r>
          </w:p>
        </w:tc>
        <w:tc>
          <w:tcPr>
            <w:tcW w:w="1984" w:type="dxa"/>
            <w:shd w:val="clear" w:color="auto" w:fill="auto"/>
          </w:tcPr>
          <w:p w14:paraId="6E66DEB4" w14:textId="77777777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Зона кладбищ</w:t>
            </w:r>
          </w:p>
        </w:tc>
        <w:tc>
          <w:tcPr>
            <w:tcW w:w="5245" w:type="dxa"/>
            <w:shd w:val="clear" w:color="auto" w:fill="auto"/>
          </w:tcPr>
          <w:p w14:paraId="4B84613F" w14:textId="1EB814B5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Предназначена для размещения кладбищ, крематориев, скотомогильников, объектов, используемых для захоронения твердых коммунальных отходов, военных объектов, объектов, размещение которых может быть обеспечено только путем выделения указанной зоны и недопустимо в других функциональных зонах.</w:t>
            </w:r>
          </w:p>
        </w:tc>
        <w:tc>
          <w:tcPr>
            <w:tcW w:w="992" w:type="dxa"/>
            <w:shd w:val="clear" w:color="auto" w:fill="auto"/>
          </w:tcPr>
          <w:p w14:paraId="309390F1" w14:textId="300E9DC1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4,29</w:t>
            </w:r>
          </w:p>
        </w:tc>
        <w:tc>
          <w:tcPr>
            <w:tcW w:w="1134" w:type="dxa"/>
            <w:shd w:val="clear" w:color="auto" w:fill="auto"/>
          </w:tcPr>
          <w:p w14:paraId="282C4C56" w14:textId="55EFAD73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4,29</w:t>
            </w:r>
          </w:p>
        </w:tc>
        <w:tc>
          <w:tcPr>
            <w:tcW w:w="4217" w:type="dxa"/>
            <w:shd w:val="clear" w:color="auto" w:fill="auto"/>
          </w:tcPr>
          <w:p w14:paraId="46795077" w14:textId="2214D2EE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55DA457C" w14:textId="77777777" w:rsidTr="004C00E2">
        <w:trPr>
          <w:cantSplit/>
          <w:trHeight w:val="341"/>
          <w:jc w:val="center"/>
        </w:trPr>
        <w:tc>
          <w:tcPr>
            <w:tcW w:w="988" w:type="dxa"/>
            <w:shd w:val="clear" w:color="auto" w:fill="auto"/>
          </w:tcPr>
          <w:p w14:paraId="3A7290F7" w14:textId="16174655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133.702</w:t>
            </w:r>
          </w:p>
        </w:tc>
        <w:tc>
          <w:tcPr>
            <w:tcW w:w="1984" w:type="dxa"/>
            <w:shd w:val="clear" w:color="auto" w:fill="auto"/>
          </w:tcPr>
          <w:p w14:paraId="583031EA" w14:textId="706199B2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Зона складирования и захоронения отходов</w:t>
            </w:r>
          </w:p>
        </w:tc>
        <w:tc>
          <w:tcPr>
            <w:tcW w:w="5245" w:type="dxa"/>
            <w:shd w:val="clear" w:color="auto" w:fill="auto"/>
          </w:tcPr>
          <w:p w14:paraId="4BF7C436" w14:textId="2DD25D8E" w:rsidR="005E10EE" w:rsidRPr="00D73D3F" w:rsidRDefault="004C00E2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 xml:space="preserve">Выделена </w:t>
            </w:r>
            <w:r w:rsidR="005E10EE" w:rsidRPr="00D73D3F">
              <w:rPr>
                <w:lang w:val="ru-RU"/>
              </w:rPr>
              <w:t>под территории, предназначенные для размещения полигонов твердых бытовых и коммунальных отходов, отходов производственной деятельности.</w:t>
            </w:r>
          </w:p>
        </w:tc>
        <w:tc>
          <w:tcPr>
            <w:tcW w:w="992" w:type="dxa"/>
            <w:shd w:val="clear" w:color="auto" w:fill="auto"/>
          </w:tcPr>
          <w:p w14:paraId="7B2F1C29" w14:textId="09BF4057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0,06</w:t>
            </w:r>
          </w:p>
        </w:tc>
        <w:tc>
          <w:tcPr>
            <w:tcW w:w="1134" w:type="dxa"/>
            <w:shd w:val="clear" w:color="auto" w:fill="auto"/>
          </w:tcPr>
          <w:p w14:paraId="59585B36" w14:textId="0914076D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0,06</w:t>
            </w:r>
          </w:p>
        </w:tc>
        <w:tc>
          <w:tcPr>
            <w:tcW w:w="4217" w:type="dxa"/>
            <w:shd w:val="clear" w:color="auto" w:fill="auto"/>
          </w:tcPr>
          <w:p w14:paraId="2DB00C72" w14:textId="6A352DDF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  <w:tr w:rsidR="00D73D3F" w:rsidRPr="00D73D3F" w14:paraId="19FA896D" w14:textId="77777777" w:rsidTr="00CE4C23">
        <w:trPr>
          <w:cantSplit/>
          <w:jc w:val="center"/>
        </w:trPr>
        <w:tc>
          <w:tcPr>
            <w:tcW w:w="14560" w:type="dxa"/>
            <w:gridSpan w:val="6"/>
            <w:shd w:val="clear" w:color="auto" w:fill="auto"/>
            <w:vAlign w:val="center"/>
          </w:tcPr>
          <w:p w14:paraId="140B8BB0" w14:textId="14EF3265" w:rsidR="005E10EE" w:rsidRPr="00D73D3F" w:rsidRDefault="005E10EE" w:rsidP="005E10EE">
            <w:pPr>
              <w:pStyle w:val="a4"/>
              <w:keepNext/>
              <w:rPr>
                <w:lang w:val="ru-RU"/>
              </w:rPr>
            </w:pPr>
            <w:r w:rsidRPr="00D73D3F">
              <w:rPr>
                <w:lang w:val="ru-RU"/>
              </w:rPr>
              <w:t>Зона акваторий</w:t>
            </w:r>
          </w:p>
        </w:tc>
      </w:tr>
      <w:tr w:rsidR="005E10EE" w:rsidRPr="00D73D3F" w14:paraId="77BC7D53" w14:textId="77777777" w:rsidTr="004C00E2">
        <w:trPr>
          <w:cantSplit/>
          <w:jc w:val="center"/>
        </w:trPr>
        <w:tc>
          <w:tcPr>
            <w:tcW w:w="988" w:type="dxa"/>
            <w:shd w:val="clear" w:color="auto" w:fill="auto"/>
          </w:tcPr>
          <w:p w14:paraId="592D7142" w14:textId="2F5DA8DE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bCs/>
                <w:lang w:val="ru-RU"/>
              </w:rPr>
              <w:t>133.900</w:t>
            </w:r>
          </w:p>
        </w:tc>
        <w:tc>
          <w:tcPr>
            <w:tcW w:w="1984" w:type="dxa"/>
            <w:shd w:val="clear" w:color="auto" w:fill="auto"/>
          </w:tcPr>
          <w:p w14:paraId="3F5EC7BE" w14:textId="77777777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bCs/>
                <w:lang w:val="ru-RU"/>
              </w:rPr>
              <w:t>Зона акваторий</w:t>
            </w:r>
          </w:p>
        </w:tc>
        <w:tc>
          <w:tcPr>
            <w:tcW w:w="5245" w:type="dxa"/>
            <w:shd w:val="clear" w:color="auto" w:fill="auto"/>
          </w:tcPr>
          <w:p w14:paraId="3221AAE7" w14:textId="46DB2F49" w:rsidR="005E10EE" w:rsidRPr="00D73D3F" w:rsidRDefault="004C00E2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Предназначена для размещения природных или искусственных водоемов, водотоков либо иных объектов, постоянное или временное сосредоточение вод в которых имеет характерные формы и признаки водного режима.</w:t>
            </w:r>
          </w:p>
        </w:tc>
        <w:tc>
          <w:tcPr>
            <w:tcW w:w="992" w:type="dxa"/>
            <w:shd w:val="clear" w:color="auto" w:fill="auto"/>
          </w:tcPr>
          <w:p w14:paraId="50A62274" w14:textId="409D4534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65,7</w:t>
            </w:r>
          </w:p>
        </w:tc>
        <w:tc>
          <w:tcPr>
            <w:tcW w:w="1134" w:type="dxa"/>
            <w:shd w:val="clear" w:color="auto" w:fill="auto"/>
          </w:tcPr>
          <w:p w14:paraId="1084A15F" w14:textId="55698D39" w:rsidR="005E10EE" w:rsidRPr="00D73D3F" w:rsidRDefault="005E10EE" w:rsidP="005E10EE">
            <w:pPr>
              <w:pStyle w:val="a7"/>
              <w:rPr>
                <w:lang w:val="ru-RU"/>
              </w:rPr>
            </w:pPr>
            <w:r w:rsidRPr="00D73D3F">
              <w:t>65,7</w:t>
            </w:r>
          </w:p>
        </w:tc>
        <w:tc>
          <w:tcPr>
            <w:tcW w:w="4217" w:type="dxa"/>
            <w:shd w:val="clear" w:color="auto" w:fill="auto"/>
          </w:tcPr>
          <w:p w14:paraId="4B2F7C33" w14:textId="39431A8E" w:rsidR="005E10EE" w:rsidRPr="00D73D3F" w:rsidRDefault="005E10EE" w:rsidP="005E10EE">
            <w:pPr>
              <w:pStyle w:val="a3"/>
              <w:rPr>
                <w:lang w:val="ru-RU"/>
              </w:rPr>
            </w:pPr>
            <w:r w:rsidRPr="00D73D3F">
              <w:rPr>
                <w:lang w:val="ru-RU"/>
              </w:rPr>
              <w:t>Размещение объектов не планируется.</w:t>
            </w:r>
          </w:p>
        </w:tc>
      </w:tr>
    </w:tbl>
    <w:p w14:paraId="601BA02C" w14:textId="77777777" w:rsidR="000F2D4C" w:rsidRPr="00D73D3F" w:rsidRDefault="000F2D4C" w:rsidP="00630ACB">
      <w:pPr>
        <w:rPr>
          <w:rFonts w:cs="Times New Roman"/>
          <w:szCs w:val="28"/>
        </w:rPr>
      </w:pPr>
    </w:p>
    <w:sectPr w:rsidR="000F2D4C" w:rsidRPr="00D73D3F" w:rsidSect="00EF44D5">
      <w:pgSz w:w="16838" w:h="11906" w:orient="landscape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E66A9" w14:textId="77777777" w:rsidR="001268EA" w:rsidRDefault="001268EA" w:rsidP="00EA0BB1">
      <w:r>
        <w:separator/>
      </w:r>
    </w:p>
  </w:endnote>
  <w:endnote w:type="continuationSeparator" w:id="0">
    <w:p w14:paraId="2334D19C" w14:textId="77777777" w:rsidR="001268EA" w:rsidRDefault="001268EA" w:rsidP="00EA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1489205105"/>
      <w:docPartObj>
        <w:docPartGallery w:val="Page Numbers (Bottom of Page)"/>
        <w:docPartUnique/>
      </w:docPartObj>
    </w:sdtPr>
    <w:sdtContent>
      <w:p w14:paraId="5D9D6D3F" w14:textId="709201F3" w:rsidR="004D1047" w:rsidRPr="000C22B8" w:rsidRDefault="004D1047">
        <w:pPr>
          <w:pStyle w:val="ac"/>
          <w:jc w:val="right"/>
          <w:rPr>
            <w:sz w:val="22"/>
          </w:rPr>
        </w:pPr>
        <w:r w:rsidRPr="000C22B8">
          <w:rPr>
            <w:sz w:val="22"/>
          </w:rPr>
          <w:fldChar w:fldCharType="begin"/>
        </w:r>
        <w:r w:rsidRPr="000C22B8">
          <w:rPr>
            <w:sz w:val="22"/>
          </w:rPr>
          <w:instrText>PAGE   \* MERGEFORMAT</w:instrText>
        </w:r>
        <w:r w:rsidRPr="000C22B8">
          <w:rPr>
            <w:sz w:val="22"/>
          </w:rPr>
          <w:fldChar w:fldCharType="separate"/>
        </w:r>
        <w:r w:rsidR="00801C63">
          <w:rPr>
            <w:noProof/>
            <w:sz w:val="22"/>
          </w:rPr>
          <w:t>8</w:t>
        </w:r>
        <w:r w:rsidRPr="000C22B8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82974" w14:textId="77777777" w:rsidR="001268EA" w:rsidRDefault="001268EA" w:rsidP="00EA0BB1">
      <w:r>
        <w:separator/>
      </w:r>
    </w:p>
  </w:footnote>
  <w:footnote w:type="continuationSeparator" w:id="0">
    <w:p w14:paraId="5BE01A3C" w14:textId="77777777" w:rsidR="001268EA" w:rsidRDefault="001268EA" w:rsidP="00EA0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BCB8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304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C8A2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90C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EC4F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BE15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F04F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C4B2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70C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42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4"/>
        <w:szCs w:val="24"/>
        <w:lang w:eastAsia="ar-SA" w:bidi="en-US"/>
      </w:rPr>
    </w:lvl>
  </w:abstractNum>
  <w:abstractNum w:abstractNumId="1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Cs w:val="24"/>
      </w:rPr>
    </w:lvl>
  </w:abstractNum>
  <w:abstractNum w:abstractNumId="12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4"/>
        <w:szCs w:val="24"/>
        <w:lang w:eastAsia="ar-SA" w:bidi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5" w15:restartNumberingAfterBreak="0">
    <w:nsid w:val="00000010"/>
    <w:multiLevelType w:val="multilevel"/>
    <w:tmpl w:val="00000010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3742CC"/>
    <w:multiLevelType w:val="hybridMultilevel"/>
    <w:tmpl w:val="9BBC119E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53BEE"/>
    <w:multiLevelType w:val="hybridMultilevel"/>
    <w:tmpl w:val="8F067BD8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1347E"/>
    <w:multiLevelType w:val="hybridMultilevel"/>
    <w:tmpl w:val="298AF3B8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AE1AAA"/>
    <w:multiLevelType w:val="hybridMultilevel"/>
    <w:tmpl w:val="5C000A20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EE311F7"/>
    <w:multiLevelType w:val="multilevel"/>
    <w:tmpl w:val="BF78DAFA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5D3F4F"/>
    <w:multiLevelType w:val="multilevel"/>
    <w:tmpl w:val="F3B072A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EC40BC"/>
    <w:multiLevelType w:val="hybridMultilevel"/>
    <w:tmpl w:val="5A4CA092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D3161E6"/>
    <w:multiLevelType w:val="hybridMultilevel"/>
    <w:tmpl w:val="FDDCA048"/>
    <w:lvl w:ilvl="0" w:tplc="0000000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3D1BB3"/>
    <w:multiLevelType w:val="multilevel"/>
    <w:tmpl w:val="CDB663D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5" w15:restartNumberingAfterBreak="0">
    <w:nsid w:val="6F364CA3"/>
    <w:multiLevelType w:val="hybridMultilevel"/>
    <w:tmpl w:val="A4468DD4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F1FB0"/>
    <w:multiLevelType w:val="hybridMultilevel"/>
    <w:tmpl w:val="946A4CDC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397380">
    <w:abstractNumId w:val="10"/>
  </w:num>
  <w:num w:numId="2" w16cid:durableId="739983689">
    <w:abstractNumId w:val="12"/>
  </w:num>
  <w:num w:numId="3" w16cid:durableId="1229727173">
    <w:abstractNumId w:val="14"/>
  </w:num>
  <w:num w:numId="4" w16cid:durableId="419377881">
    <w:abstractNumId w:val="20"/>
  </w:num>
  <w:num w:numId="5" w16cid:durableId="1798523151">
    <w:abstractNumId w:val="21"/>
  </w:num>
  <w:num w:numId="6" w16cid:durableId="1090659771">
    <w:abstractNumId w:val="24"/>
  </w:num>
  <w:num w:numId="7" w16cid:durableId="1622999214">
    <w:abstractNumId w:val="9"/>
  </w:num>
  <w:num w:numId="8" w16cid:durableId="1247302258">
    <w:abstractNumId w:val="7"/>
  </w:num>
  <w:num w:numId="9" w16cid:durableId="688683689">
    <w:abstractNumId w:val="6"/>
  </w:num>
  <w:num w:numId="10" w16cid:durableId="1361128786">
    <w:abstractNumId w:val="5"/>
  </w:num>
  <w:num w:numId="11" w16cid:durableId="1633972947">
    <w:abstractNumId w:val="4"/>
  </w:num>
  <w:num w:numId="12" w16cid:durableId="182525137">
    <w:abstractNumId w:val="8"/>
  </w:num>
  <w:num w:numId="13" w16cid:durableId="353458501">
    <w:abstractNumId w:val="3"/>
  </w:num>
  <w:num w:numId="14" w16cid:durableId="605885489">
    <w:abstractNumId w:val="2"/>
  </w:num>
  <w:num w:numId="15" w16cid:durableId="819153784">
    <w:abstractNumId w:val="1"/>
  </w:num>
  <w:num w:numId="16" w16cid:durableId="1975479224">
    <w:abstractNumId w:val="0"/>
  </w:num>
  <w:num w:numId="17" w16cid:durableId="1213467854">
    <w:abstractNumId w:val="11"/>
  </w:num>
  <w:num w:numId="18" w16cid:durableId="994600448">
    <w:abstractNumId w:val="13"/>
  </w:num>
  <w:num w:numId="19" w16cid:durableId="379594753">
    <w:abstractNumId w:val="15"/>
  </w:num>
  <w:num w:numId="20" w16cid:durableId="42951833">
    <w:abstractNumId w:val="22"/>
  </w:num>
  <w:num w:numId="21" w16cid:durableId="921642180">
    <w:abstractNumId w:val="16"/>
  </w:num>
  <w:num w:numId="22" w16cid:durableId="754014128">
    <w:abstractNumId w:val="19"/>
  </w:num>
  <w:num w:numId="23" w16cid:durableId="1915166378">
    <w:abstractNumId w:val="23"/>
  </w:num>
  <w:num w:numId="24" w16cid:durableId="1444034746">
    <w:abstractNumId w:val="18"/>
  </w:num>
  <w:num w:numId="25" w16cid:durableId="106855918">
    <w:abstractNumId w:val="17"/>
  </w:num>
  <w:num w:numId="26" w16cid:durableId="1506438606">
    <w:abstractNumId w:val="26"/>
  </w:num>
  <w:num w:numId="27" w16cid:durableId="23351149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0"/>
    <w:rsid w:val="00054C17"/>
    <w:rsid w:val="000746BB"/>
    <w:rsid w:val="0008014C"/>
    <w:rsid w:val="000A1C8B"/>
    <w:rsid w:val="000A308B"/>
    <w:rsid w:val="000C22B8"/>
    <w:rsid w:val="000F2D4C"/>
    <w:rsid w:val="00110CC6"/>
    <w:rsid w:val="00117C00"/>
    <w:rsid w:val="001268EA"/>
    <w:rsid w:val="0014554E"/>
    <w:rsid w:val="001B60B7"/>
    <w:rsid w:val="001F68D0"/>
    <w:rsid w:val="0020308A"/>
    <w:rsid w:val="00206474"/>
    <w:rsid w:val="00292181"/>
    <w:rsid w:val="00293506"/>
    <w:rsid w:val="002941B0"/>
    <w:rsid w:val="0029545B"/>
    <w:rsid w:val="002A6906"/>
    <w:rsid w:val="002D60E0"/>
    <w:rsid w:val="003268C2"/>
    <w:rsid w:val="00332658"/>
    <w:rsid w:val="00333435"/>
    <w:rsid w:val="003568A0"/>
    <w:rsid w:val="00372A40"/>
    <w:rsid w:val="00372C8A"/>
    <w:rsid w:val="00381B19"/>
    <w:rsid w:val="003865AF"/>
    <w:rsid w:val="00387822"/>
    <w:rsid w:val="003B318B"/>
    <w:rsid w:val="00403911"/>
    <w:rsid w:val="00406B83"/>
    <w:rsid w:val="004241EE"/>
    <w:rsid w:val="00430F78"/>
    <w:rsid w:val="00471897"/>
    <w:rsid w:val="004755C6"/>
    <w:rsid w:val="0047667A"/>
    <w:rsid w:val="00477376"/>
    <w:rsid w:val="004A2FB6"/>
    <w:rsid w:val="004C00E2"/>
    <w:rsid w:val="004C7E60"/>
    <w:rsid w:val="004D1047"/>
    <w:rsid w:val="004E0040"/>
    <w:rsid w:val="004E0C32"/>
    <w:rsid w:val="004F1259"/>
    <w:rsid w:val="00521946"/>
    <w:rsid w:val="00536EC1"/>
    <w:rsid w:val="00542C2A"/>
    <w:rsid w:val="00543CE1"/>
    <w:rsid w:val="005744E5"/>
    <w:rsid w:val="0058371E"/>
    <w:rsid w:val="005D3165"/>
    <w:rsid w:val="005E10EE"/>
    <w:rsid w:val="00624BFA"/>
    <w:rsid w:val="00630ACB"/>
    <w:rsid w:val="0063395F"/>
    <w:rsid w:val="00647675"/>
    <w:rsid w:val="00650ADA"/>
    <w:rsid w:val="0065514A"/>
    <w:rsid w:val="006924E8"/>
    <w:rsid w:val="006C0528"/>
    <w:rsid w:val="006D3A73"/>
    <w:rsid w:val="006F42D6"/>
    <w:rsid w:val="0073790C"/>
    <w:rsid w:val="00767369"/>
    <w:rsid w:val="00772C3B"/>
    <w:rsid w:val="007A4B1C"/>
    <w:rsid w:val="007B073F"/>
    <w:rsid w:val="007C3655"/>
    <w:rsid w:val="00801C63"/>
    <w:rsid w:val="008112DC"/>
    <w:rsid w:val="0082374A"/>
    <w:rsid w:val="008248B2"/>
    <w:rsid w:val="0083559F"/>
    <w:rsid w:val="00874580"/>
    <w:rsid w:val="008A7CF0"/>
    <w:rsid w:val="008B37D1"/>
    <w:rsid w:val="008B77A3"/>
    <w:rsid w:val="008F337B"/>
    <w:rsid w:val="00910D70"/>
    <w:rsid w:val="0091104A"/>
    <w:rsid w:val="009158B7"/>
    <w:rsid w:val="00941286"/>
    <w:rsid w:val="00957A69"/>
    <w:rsid w:val="00960490"/>
    <w:rsid w:val="009A4EFF"/>
    <w:rsid w:val="009D532A"/>
    <w:rsid w:val="009D5A20"/>
    <w:rsid w:val="009E3806"/>
    <w:rsid w:val="00A06720"/>
    <w:rsid w:val="00A16FED"/>
    <w:rsid w:val="00A4152F"/>
    <w:rsid w:val="00A64C90"/>
    <w:rsid w:val="00A74E85"/>
    <w:rsid w:val="00AB5AA9"/>
    <w:rsid w:val="00AC1004"/>
    <w:rsid w:val="00AC4AFE"/>
    <w:rsid w:val="00B43067"/>
    <w:rsid w:val="00B51FCB"/>
    <w:rsid w:val="00BD00AF"/>
    <w:rsid w:val="00BD2A57"/>
    <w:rsid w:val="00C25F95"/>
    <w:rsid w:val="00C341D9"/>
    <w:rsid w:val="00C81A97"/>
    <w:rsid w:val="00CA5346"/>
    <w:rsid w:val="00CD356B"/>
    <w:rsid w:val="00D0489D"/>
    <w:rsid w:val="00D05160"/>
    <w:rsid w:val="00D12AE8"/>
    <w:rsid w:val="00D340D9"/>
    <w:rsid w:val="00D57C64"/>
    <w:rsid w:val="00D65FED"/>
    <w:rsid w:val="00D73D3F"/>
    <w:rsid w:val="00D746B6"/>
    <w:rsid w:val="00D910CC"/>
    <w:rsid w:val="00DB1E5B"/>
    <w:rsid w:val="00DD4294"/>
    <w:rsid w:val="00DF431B"/>
    <w:rsid w:val="00E05164"/>
    <w:rsid w:val="00E14CD7"/>
    <w:rsid w:val="00E35664"/>
    <w:rsid w:val="00E92BEF"/>
    <w:rsid w:val="00EA0BB1"/>
    <w:rsid w:val="00EB14ED"/>
    <w:rsid w:val="00EF44D5"/>
    <w:rsid w:val="00F167E5"/>
    <w:rsid w:val="00F367D1"/>
    <w:rsid w:val="00F374C5"/>
    <w:rsid w:val="00F51B87"/>
    <w:rsid w:val="00F66A5F"/>
    <w:rsid w:val="00F77F7D"/>
    <w:rsid w:val="00F8199D"/>
    <w:rsid w:val="00FA0769"/>
    <w:rsid w:val="00FA65F9"/>
    <w:rsid w:val="00FA75A0"/>
    <w:rsid w:val="00FD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D0B3"/>
  <w15:chartTrackingRefBased/>
  <w15:docId w15:val="{0BC58DD3-BAB6-427F-A18B-917ACB80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0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F367D1"/>
    <w:pPr>
      <w:pageBreakBefore/>
      <w:widowControl w:val="0"/>
      <w:tabs>
        <w:tab w:val="left" w:pos="709"/>
      </w:tabs>
      <w:autoSpaceDN w:val="0"/>
      <w:contextualSpacing/>
      <w:textAlignment w:val="baseline"/>
      <w:outlineLvl w:val="0"/>
    </w:pPr>
    <w:rPr>
      <w:rFonts w:eastAsiaTheme="majorEastAsia" w:cs="Calibri Light"/>
      <w:b/>
      <w:kern w:val="3"/>
      <w:szCs w:val="32"/>
      <w:lang w:eastAsia="zh-CN" w:bidi="hi-IN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367D1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3506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7D1"/>
    <w:rPr>
      <w:rFonts w:ascii="Times New Roman" w:eastAsiaTheme="majorEastAsia" w:hAnsi="Times New Roman" w:cs="Calibri Light"/>
      <w:b/>
      <w:kern w:val="3"/>
      <w:sz w:val="26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F367D1"/>
    <w:rPr>
      <w:rFonts w:ascii="Times New Roman" w:eastAsiaTheme="majorEastAsia" w:hAnsi="Times New Roman" w:cstheme="majorBidi"/>
      <w:b/>
      <w:sz w:val="26"/>
      <w:szCs w:val="26"/>
    </w:rPr>
  </w:style>
  <w:style w:type="paragraph" w:customStyle="1" w:styleId="a3">
    <w:name w:val="Обычный_Таблица"/>
    <w:basedOn w:val="a"/>
    <w:autoRedefine/>
    <w:qFormat/>
    <w:rsid w:val="00B43067"/>
    <w:pPr>
      <w:ind w:firstLine="0"/>
    </w:pPr>
    <w:rPr>
      <w:sz w:val="24"/>
      <w:lang w:val="en-GB"/>
    </w:rPr>
  </w:style>
  <w:style w:type="paragraph" w:customStyle="1" w:styleId="a4">
    <w:name w:val="Обычный_Таблица (курсив)"/>
    <w:basedOn w:val="a3"/>
    <w:autoRedefine/>
    <w:qFormat/>
    <w:rsid w:val="00F367D1"/>
    <w:pPr>
      <w:jc w:val="center"/>
    </w:pPr>
    <w:rPr>
      <w:i/>
    </w:rPr>
  </w:style>
  <w:style w:type="paragraph" w:customStyle="1" w:styleId="a5">
    <w:name w:val="Обычный_Таблица (заголовок)"/>
    <w:basedOn w:val="a3"/>
    <w:autoRedefine/>
    <w:qFormat/>
    <w:rsid w:val="00F367D1"/>
    <w:pPr>
      <w:jc w:val="center"/>
    </w:pPr>
    <w:rPr>
      <w:b/>
    </w:rPr>
  </w:style>
  <w:style w:type="character" w:styleId="a6">
    <w:name w:val="Hyperlink"/>
    <w:basedOn w:val="a0"/>
    <w:uiPriority w:val="99"/>
    <w:unhideWhenUsed/>
    <w:rsid w:val="0014554E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4554E"/>
    <w:rPr>
      <w:color w:val="605E5C"/>
      <w:shd w:val="clear" w:color="auto" w:fill="E1DFDD"/>
    </w:rPr>
  </w:style>
  <w:style w:type="paragraph" w:customStyle="1" w:styleId="21">
    <w:name w:val="Подзаголовок 2"/>
    <w:basedOn w:val="a"/>
    <w:qFormat/>
    <w:rsid w:val="0014554E"/>
    <w:rPr>
      <w:i/>
    </w:rPr>
  </w:style>
  <w:style w:type="paragraph" w:customStyle="1" w:styleId="a7">
    <w:name w:val="Обычный_Таблица (по центру)"/>
    <w:basedOn w:val="a"/>
    <w:qFormat/>
    <w:rsid w:val="00B43067"/>
    <w:pPr>
      <w:ind w:firstLine="0"/>
      <w:jc w:val="center"/>
    </w:pPr>
    <w:rPr>
      <w:iCs/>
      <w:sz w:val="24"/>
      <w:szCs w:val="20"/>
      <w:lang w:val="en-GB"/>
    </w:rPr>
  </w:style>
  <w:style w:type="table" w:customStyle="1" w:styleId="12">
    <w:name w:val="Сетка таблицы1"/>
    <w:basedOn w:val="a1"/>
    <w:next w:val="a8"/>
    <w:uiPriority w:val="39"/>
    <w:rsid w:val="000F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0F2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F42D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A0BB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0BB1"/>
    <w:rPr>
      <w:rFonts w:ascii="Times New Roman" w:hAnsi="Times New Roman"/>
      <w:sz w:val="26"/>
    </w:rPr>
  </w:style>
  <w:style w:type="paragraph" w:styleId="ac">
    <w:name w:val="footer"/>
    <w:basedOn w:val="a"/>
    <w:link w:val="ad"/>
    <w:uiPriority w:val="99"/>
    <w:unhideWhenUsed/>
    <w:rsid w:val="00EA0B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0BB1"/>
    <w:rPr>
      <w:rFonts w:ascii="Times New Roman" w:hAnsi="Times New Roman"/>
      <w:sz w:val="26"/>
    </w:rPr>
  </w:style>
  <w:style w:type="paragraph" w:styleId="13">
    <w:name w:val="toc 1"/>
    <w:basedOn w:val="a"/>
    <w:next w:val="a"/>
    <w:autoRedefine/>
    <w:uiPriority w:val="39"/>
    <w:unhideWhenUsed/>
    <w:rsid w:val="009D532A"/>
    <w:pPr>
      <w:spacing w:after="100"/>
    </w:pPr>
    <w:rPr>
      <w:b/>
    </w:rPr>
  </w:style>
  <w:style w:type="character" w:styleId="ae">
    <w:name w:val="annotation reference"/>
    <w:basedOn w:val="a0"/>
    <w:uiPriority w:val="99"/>
    <w:semiHidden/>
    <w:unhideWhenUsed/>
    <w:rsid w:val="0064767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4767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47675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476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47675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64767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767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293506"/>
    <w:rPr>
      <w:rFonts w:ascii="Times New Roman" w:eastAsiaTheme="majorEastAsia" w:hAnsi="Times New Roman" w:cstheme="majorBidi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1831F-8F19-44B7-B784-E7B1F234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Butnov</dc:creator>
  <cp:keywords/>
  <dc:description/>
  <cp:lastModifiedBy>Ivan Butnov</cp:lastModifiedBy>
  <cp:revision>32</cp:revision>
  <dcterms:created xsi:type="dcterms:W3CDTF">2023-12-22T00:55:00Z</dcterms:created>
  <dcterms:modified xsi:type="dcterms:W3CDTF">2024-08-10T09:56:00Z</dcterms:modified>
</cp:coreProperties>
</file>